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7DE09" w14:textId="0B4E1F9E" w:rsidR="008B6694" w:rsidRPr="001E609E" w:rsidRDefault="008B6694" w:rsidP="008B6694">
      <w:pPr>
        <w:spacing w:line="276" w:lineRule="auto"/>
        <w:jc w:val="right"/>
        <w:rPr>
          <w:rFonts w:ascii="Arial" w:hAnsi="Arial" w:cs="Arial"/>
          <w:b/>
          <w:bCs/>
        </w:rPr>
      </w:pPr>
      <w:r w:rsidRPr="001E609E">
        <w:rPr>
          <w:rFonts w:ascii="Arial" w:hAnsi="Arial" w:cs="Arial"/>
          <w:b/>
          <w:bCs/>
        </w:rPr>
        <w:t xml:space="preserve">Załącznik nr </w:t>
      </w:r>
      <w:r w:rsidR="00E32C36" w:rsidRPr="001E609E">
        <w:rPr>
          <w:rFonts w:ascii="Arial" w:hAnsi="Arial" w:cs="Arial"/>
          <w:b/>
          <w:bCs/>
        </w:rPr>
        <w:t>4</w:t>
      </w:r>
      <w:r w:rsidRPr="001E609E">
        <w:rPr>
          <w:rFonts w:ascii="Arial" w:hAnsi="Arial" w:cs="Arial"/>
          <w:b/>
          <w:bCs/>
        </w:rPr>
        <w:t xml:space="preserve"> do SWZ</w:t>
      </w:r>
    </w:p>
    <w:p w14:paraId="4FCDDD87" w14:textId="77777777" w:rsidR="008B6694" w:rsidRPr="001E609E" w:rsidRDefault="008B6694" w:rsidP="008B6694">
      <w:pPr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5F4BA319" w14:textId="77777777" w:rsidR="001E609E" w:rsidRPr="001E609E" w:rsidRDefault="001E609E" w:rsidP="0018019B">
      <w:pPr>
        <w:jc w:val="center"/>
        <w:outlineLvl w:val="1"/>
        <w:rPr>
          <w:rFonts w:ascii="Arial" w:hAnsi="Arial" w:cs="Arial"/>
          <w:b/>
          <w:bCs/>
        </w:rPr>
      </w:pPr>
      <w:r w:rsidRPr="001E609E">
        <w:rPr>
          <w:rFonts w:ascii="Arial" w:hAnsi="Arial" w:cs="Arial"/>
          <w:b/>
          <w:bCs/>
        </w:rPr>
        <w:t>OŚWIADCZENIE WYKONAWCY</w:t>
      </w:r>
    </w:p>
    <w:p w14:paraId="73BCDA09" w14:textId="77777777" w:rsidR="001E609E" w:rsidRPr="001E609E" w:rsidRDefault="001E609E" w:rsidP="0018019B">
      <w:pPr>
        <w:jc w:val="center"/>
        <w:outlineLvl w:val="2"/>
        <w:rPr>
          <w:rFonts w:ascii="Arial" w:hAnsi="Arial" w:cs="Arial"/>
          <w:b/>
          <w:bCs/>
        </w:rPr>
      </w:pPr>
      <w:r w:rsidRPr="001E609E">
        <w:rPr>
          <w:rFonts w:ascii="Arial" w:hAnsi="Arial" w:cs="Arial"/>
          <w:b/>
          <w:bCs/>
        </w:rPr>
        <w:t>o spełnieniu warunków udziału w postępowaniu</w:t>
      </w:r>
    </w:p>
    <w:p w14:paraId="7701A91A" w14:textId="77777777" w:rsidR="00783953" w:rsidRPr="00783953" w:rsidRDefault="00783953" w:rsidP="00783953">
      <w:pPr>
        <w:spacing w:line="276" w:lineRule="auto"/>
        <w:ind w:left="-142"/>
        <w:jc w:val="both"/>
        <w:rPr>
          <w:rFonts w:ascii="Arial" w:eastAsia="Calibri" w:hAnsi="Arial" w:cs="Arial"/>
          <w:lang w:eastAsia="en-US"/>
        </w:rPr>
      </w:pPr>
      <w:r w:rsidRPr="00783953">
        <w:rPr>
          <w:rFonts w:ascii="Arial" w:eastAsia="Calibri" w:hAnsi="Arial" w:cs="Arial"/>
          <w:lang w:eastAsia="en-US"/>
        </w:rPr>
        <w:t xml:space="preserve">Wykonawca: </w:t>
      </w:r>
    </w:p>
    <w:p w14:paraId="15C13AFE" w14:textId="77777777" w:rsidR="00783953" w:rsidRPr="00783953" w:rsidRDefault="00783953" w:rsidP="00783953">
      <w:pPr>
        <w:spacing w:line="276" w:lineRule="auto"/>
        <w:ind w:left="-142"/>
        <w:jc w:val="both"/>
        <w:rPr>
          <w:rFonts w:ascii="Arial" w:eastAsia="Calibri" w:hAnsi="Arial" w:cs="Arial"/>
          <w:b/>
          <w:bCs/>
          <w:i/>
          <w:iCs/>
          <w:lang w:eastAsia="en-US"/>
        </w:rPr>
      </w:pPr>
      <w:r w:rsidRPr="00783953">
        <w:rPr>
          <w:rFonts w:ascii="Arial" w:eastAsia="Calibri" w:hAnsi="Arial" w:cs="Arial"/>
          <w:b/>
          <w:bCs/>
          <w:i/>
          <w:iCs/>
          <w:lang w:eastAsia="en-US"/>
        </w:rPr>
        <w:t>………………………………………….</w:t>
      </w:r>
    </w:p>
    <w:p w14:paraId="3100CF28" w14:textId="77777777" w:rsidR="00783953" w:rsidRPr="00783953" w:rsidRDefault="00783953" w:rsidP="00783953">
      <w:pPr>
        <w:spacing w:line="276" w:lineRule="auto"/>
        <w:ind w:left="-142"/>
        <w:jc w:val="both"/>
        <w:rPr>
          <w:rFonts w:ascii="Arial" w:eastAsia="Calibri" w:hAnsi="Arial" w:cs="Arial"/>
          <w:b/>
          <w:bCs/>
          <w:i/>
          <w:iCs/>
          <w:lang w:eastAsia="en-US"/>
        </w:rPr>
      </w:pPr>
      <w:r w:rsidRPr="00783953">
        <w:rPr>
          <w:rFonts w:ascii="Arial" w:eastAsia="Calibri" w:hAnsi="Arial" w:cs="Arial"/>
          <w:b/>
          <w:bCs/>
          <w:i/>
          <w:iCs/>
          <w:lang w:eastAsia="en-US"/>
        </w:rPr>
        <w:t>………………………………………….</w:t>
      </w:r>
    </w:p>
    <w:p w14:paraId="071803CE" w14:textId="77777777" w:rsidR="00783953" w:rsidRPr="00783953" w:rsidRDefault="00783953" w:rsidP="00783953">
      <w:pPr>
        <w:spacing w:line="276" w:lineRule="auto"/>
        <w:ind w:left="-142"/>
        <w:jc w:val="both"/>
        <w:rPr>
          <w:rFonts w:ascii="Arial" w:eastAsia="Calibri" w:hAnsi="Arial" w:cs="Arial"/>
          <w:bCs/>
          <w:iCs/>
          <w:lang w:eastAsia="en-US"/>
        </w:rPr>
      </w:pPr>
      <w:r w:rsidRPr="00783953">
        <w:rPr>
          <w:rFonts w:ascii="Arial" w:eastAsia="Calibri" w:hAnsi="Arial" w:cs="Arial"/>
          <w:bCs/>
          <w:iCs/>
          <w:lang w:eastAsia="en-US"/>
        </w:rPr>
        <w:t xml:space="preserve">(pełna nazwa/firma, adres, w zależności </w:t>
      </w:r>
    </w:p>
    <w:p w14:paraId="3F56BA3F" w14:textId="77777777" w:rsidR="00783953" w:rsidRPr="00783953" w:rsidRDefault="00783953" w:rsidP="00783953">
      <w:pPr>
        <w:spacing w:line="276" w:lineRule="auto"/>
        <w:ind w:left="-142"/>
        <w:jc w:val="both"/>
        <w:rPr>
          <w:rFonts w:ascii="Arial" w:eastAsia="Calibri" w:hAnsi="Arial" w:cs="Arial"/>
          <w:bCs/>
          <w:iCs/>
          <w:lang w:eastAsia="en-US"/>
        </w:rPr>
      </w:pPr>
      <w:r w:rsidRPr="00783953">
        <w:rPr>
          <w:rFonts w:ascii="Arial" w:eastAsia="Calibri" w:hAnsi="Arial" w:cs="Arial"/>
          <w:bCs/>
          <w:iCs/>
          <w:lang w:eastAsia="en-US"/>
        </w:rPr>
        <w:t>od podmiotu: NIP/PESEL, KRS/</w:t>
      </w:r>
      <w:proofErr w:type="spellStart"/>
      <w:r w:rsidRPr="00783953">
        <w:rPr>
          <w:rFonts w:ascii="Arial" w:eastAsia="Calibri" w:hAnsi="Arial" w:cs="Arial"/>
          <w:bCs/>
          <w:iCs/>
          <w:lang w:eastAsia="en-US"/>
        </w:rPr>
        <w:t>CEiDG</w:t>
      </w:r>
      <w:proofErr w:type="spellEnd"/>
      <w:r w:rsidRPr="00783953">
        <w:rPr>
          <w:rFonts w:ascii="Arial" w:eastAsia="Calibri" w:hAnsi="Arial" w:cs="Arial"/>
          <w:bCs/>
          <w:iCs/>
          <w:lang w:eastAsia="en-US"/>
        </w:rPr>
        <w:t>)</w:t>
      </w:r>
    </w:p>
    <w:p w14:paraId="7D33D681" w14:textId="77777777" w:rsidR="00783953" w:rsidRPr="00783953" w:rsidRDefault="00783953" w:rsidP="00783953">
      <w:pPr>
        <w:spacing w:line="276" w:lineRule="auto"/>
        <w:ind w:left="-142"/>
        <w:jc w:val="both"/>
        <w:rPr>
          <w:rFonts w:ascii="Arial" w:eastAsia="Calibri" w:hAnsi="Arial" w:cs="Arial"/>
          <w:bCs/>
          <w:iCs/>
          <w:lang w:eastAsia="en-US"/>
        </w:rPr>
      </w:pPr>
    </w:p>
    <w:p w14:paraId="48B907FA" w14:textId="77777777" w:rsidR="00783953" w:rsidRPr="00783953" w:rsidRDefault="00783953" w:rsidP="00783953">
      <w:pPr>
        <w:spacing w:line="276" w:lineRule="auto"/>
        <w:ind w:left="-142"/>
        <w:jc w:val="both"/>
        <w:rPr>
          <w:rFonts w:ascii="Arial" w:eastAsia="Calibri" w:hAnsi="Arial" w:cs="Arial"/>
          <w:bCs/>
          <w:iCs/>
          <w:lang w:eastAsia="en-US"/>
        </w:rPr>
      </w:pPr>
      <w:r w:rsidRPr="00783953">
        <w:rPr>
          <w:rFonts w:ascii="Arial" w:eastAsia="Calibri" w:hAnsi="Arial" w:cs="Arial"/>
          <w:bCs/>
          <w:iCs/>
          <w:lang w:eastAsia="en-US"/>
        </w:rPr>
        <w:t>reprezentowany przez :</w:t>
      </w:r>
    </w:p>
    <w:p w14:paraId="7D73D80F" w14:textId="77777777" w:rsidR="00783953" w:rsidRPr="00783953" w:rsidRDefault="00783953" w:rsidP="00783953">
      <w:pPr>
        <w:spacing w:line="276" w:lineRule="auto"/>
        <w:ind w:left="-142"/>
        <w:jc w:val="both"/>
        <w:rPr>
          <w:rFonts w:ascii="Arial" w:eastAsia="Calibri" w:hAnsi="Arial" w:cs="Arial"/>
          <w:b/>
          <w:bCs/>
          <w:i/>
          <w:iCs/>
          <w:lang w:eastAsia="en-US"/>
        </w:rPr>
      </w:pPr>
      <w:r w:rsidRPr="00783953">
        <w:rPr>
          <w:rFonts w:ascii="Arial" w:eastAsia="Calibri" w:hAnsi="Arial" w:cs="Arial"/>
          <w:b/>
          <w:bCs/>
          <w:i/>
          <w:iCs/>
          <w:lang w:eastAsia="en-US"/>
        </w:rPr>
        <w:t>………………………………………….</w:t>
      </w:r>
    </w:p>
    <w:p w14:paraId="6034BA46" w14:textId="77777777" w:rsidR="00783953" w:rsidRPr="00783953" w:rsidRDefault="00783953" w:rsidP="00783953">
      <w:pPr>
        <w:spacing w:line="276" w:lineRule="auto"/>
        <w:ind w:left="-142"/>
        <w:jc w:val="both"/>
        <w:rPr>
          <w:rFonts w:ascii="Arial" w:eastAsia="Calibri" w:hAnsi="Arial" w:cs="Arial"/>
          <w:b/>
          <w:bCs/>
          <w:i/>
          <w:iCs/>
          <w:lang w:eastAsia="en-US"/>
        </w:rPr>
      </w:pPr>
      <w:r w:rsidRPr="00783953">
        <w:rPr>
          <w:rFonts w:ascii="Arial" w:eastAsia="Calibri" w:hAnsi="Arial" w:cs="Arial"/>
          <w:b/>
          <w:bCs/>
          <w:i/>
          <w:iCs/>
          <w:lang w:eastAsia="en-US"/>
        </w:rPr>
        <w:t>………………………………………….</w:t>
      </w:r>
    </w:p>
    <w:p w14:paraId="61DAEEF6" w14:textId="77777777" w:rsidR="00783953" w:rsidRPr="00783953" w:rsidRDefault="00783953" w:rsidP="00783953">
      <w:pPr>
        <w:spacing w:line="276" w:lineRule="auto"/>
        <w:contextualSpacing/>
        <w:jc w:val="both"/>
        <w:rPr>
          <w:rFonts w:ascii="Arial" w:eastAsia="Calibri" w:hAnsi="Arial" w:cs="Arial"/>
          <w:bCs/>
          <w:iCs/>
          <w:lang w:eastAsia="en-US"/>
        </w:rPr>
      </w:pPr>
    </w:p>
    <w:p w14:paraId="270E43E9" w14:textId="4BFA8BA5" w:rsidR="00783953" w:rsidRPr="0018019B" w:rsidRDefault="00783953" w:rsidP="0018019B">
      <w:pPr>
        <w:rPr>
          <w:rFonts w:ascii="Arial" w:eastAsia="Calibri" w:hAnsi="Arial" w:cs="Arial"/>
          <w:b/>
        </w:rPr>
      </w:pPr>
      <w:r w:rsidRPr="00783953">
        <w:rPr>
          <w:rFonts w:ascii="Arial" w:eastAsia="Calibri" w:hAnsi="Arial" w:cs="Arial"/>
          <w:bCs/>
          <w:iCs/>
          <w:lang w:eastAsia="en-US"/>
        </w:rPr>
        <w:t xml:space="preserve">Na potrzeby postępowania o udzielenie zamówienia publicznego nr ………………….., </w:t>
      </w:r>
      <w:r w:rsidRPr="00783953">
        <w:rPr>
          <w:rFonts w:ascii="Arial" w:eastAsia="Calibri" w:hAnsi="Arial" w:cs="Arial"/>
          <w:b/>
          <w:lang w:eastAsia="en-US"/>
        </w:rPr>
        <w:t xml:space="preserve">pn.: </w:t>
      </w:r>
      <w:bookmarkStart w:id="0" w:name="_Hlk216776046"/>
      <w:r w:rsidR="0018019B" w:rsidRPr="006803BB">
        <w:rPr>
          <w:rStyle w:val="PodtytuZnak"/>
          <w:rFonts w:cs="Arial"/>
        </w:rPr>
        <w:t>Dostawa „opasek medycznych” oraz świadczenie usługi obejmującej całodobową obsługę monitoringu przez centrum teleopieki, w ramach projektu pn. „N</w:t>
      </w:r>
      <w:r w:rsidR="0018019B">
        <w:rPr>
          <w:rStyle w:val="PodtytuZnak"/>
          <w:rFonts w:cs="Arial"/>
        </w:rPr>
        <w:t>ie</w:t>
      </w:r>
      <w:r w:rsidR="0018019B" w:rsidRPr="006803BB">
        <w:rPr>
          <w:rStyle w:val="PodtytuZnak"/>
          <w:rFonts w:cs="Arial"/>
        </w:rPr>
        <w:t xml:space="preserve"> </w:t>
      </w:r>
      <w:r w:rsidR="0018019B">
        <w:rPr>
          <w:rStyle w:val="PodtytuZnak"/>
          <w:rFonts w:cs="Arial"/>
        </w:rPr>
        <w:t>jesteś</w:t>
      </w:r>
      <w:r w:rsidR="0018019B" w:rsidRPr="006803BB">
        <w:rPr>
          <w:rStyle w:val="PodtytuZnak"/>
          <w:rFonts w:cs="Arial"/>
        </w:rPr>
        <w:t xml:space="preserve"> </w:t>
      </w:r>
      <w:r w:rsidR="0018019B">
        <w:rPr>
          <w:rStyle w:val="PodtytuZnak"/>
          <w:rFonts w:cs="Arial"/>
        </w:rPr>
        <w:t>sam</w:t>
      </w:r>
      <w:r w:rsidR="0018019B" w:rsidRPr="006803BB">
        <w:rPr>
          <w:rStyle w:val="PodtytuZnak"/>
          <w:rFonts w:cs="Arial"/>
        </w:rPr>
        <w:t>!” współfinansowanego ze środków Unii Europejskiej</w:t>
      </w:r>
      <w:r w:rsidR="0018019B">
        <w:rPr>
          <w:rStyle w:val="PodtytuZnak"/>
          <w:rFonts w:cs="Arial"/>
        </w:rPr>
        <w:t xml:space="preserve"> </w:t>
      </w:r>
      <w:r w:rsidR="0018019B" w:rsidRPr="006803BB">
        <w:rPr>
          <w:rStyle w:val="PodtytuZnak"/>
          <w:rFonts w:cs="Arial"/>
        </w:rPr>
        <w:t>i budżetu państwa w ramach programu Fundusze Europejskie dla Pomorza Zachodniego 2021-2027</w:t>
      </w:r>
      <w:bookmarkEnd w:id="0"/>
      <w:r w:rsidRPr="00783953">
        <w:rPr>
          <w:rFonts w:ascii="Arial" w:eastAsia="Calibri" w:hAnsi="Arial" w:cs="Arial"/>
          <w:bCs/>
          <w:lang w:eastAsia="en-US"/>
        </w:rPr>
        <w:t xml:space="preserve">, </w:t>
      </w:r>
      <w:r w:rsidRPr="00783953">
        <w:rPr>
          <w:rFonts w:ascii="Arial" w:eastAsia="Calibri" w:hAnsi="Arial" w:cs="Arial"/>
          <w:b/>
          <w:lang w:eastAsia="en-US"/>
        </w:rPr>
        <w:t xml:space="preserve"> </w:t>
      </w:r>
      <w:r w:rsidRPr="00783953">
        <w:rPr>
          <w:rFonts w:ascii="Arial" w:eastAsia="Calibri" w:hAnsi="Arial" w:cs="Arial"/>
          <w:lang w:eastAsia="en-US"/>
        </w:rPr>
        <w:t>prowadzonego przez Zamawiającego oświadczam, co następuje:</w:t>
      </w:r>
    </w:p>
    <w:p w14:paraId="3405B4D5" w14:textId="2F9DF2E8" w:rsidR="00783953" w:rsidRDefault="00783953" w:rsidP="0018019B">
      <w:pPr>
        <w:numPr>
          <w:ilvl w:val="0"/>
          <w:numId w:val="10"/>
        </w:numPr>
        <w:shd w:val="clear" w:color="auto" w:fill="FFFFFF"/>
        <w:spacing w:after="160" w:line="276" w:lineRule="auto"/>
        <w:contextualSpacing/>
        <w:rPr>
          <w:rFonts w:ascii="Arial" w:hAnsi="Arial" w:cs="Arial"/>
        </w:rPr>
      </w:pPr>
      <w:r w:rsidRPr="00783953">
        <w:rPr>
          <w:rFonts w:ascii="Arial" w:hAnsi="Arial" w:cs="Arial"/>
        </w:rPr>
        <w:t>podmiot, w imieniu którego składane jest oświadczenie spełnia warunki udziału w postępowaniu określone przez Zamawiającego w Rozdziale V</w:t>
      </w:r>
      <w:r>
        <w:rPr>
          <w:rFonts w:ascii="Arial" w:hAnsi="Arial" w:cs="Arial"/>
        </w:rPr>
        <w:t>I</w:t>
      </w:r>
      <w:r w:rsidRPr="00783953">
        <w:rPr>
          <w:rFonts w:ascii="Arial" w:hAnsi="Arial" w:cs="Arial"/>
        </w:rPr>
        <w:t>I, pkt. 2 Specyfikacji Warunków Zamówienia</w:t>
      </w:r>
      <w:r w:rsidRPr="00783953">
        <w:rPr>
          <w:rFonts w:ascii="Arial" w:hAnsi="Arial" w:cs="Arial"/>
          <w:i/>
          <w:iCs/>
        </w:rPr>
        <w:t> </w:t>
      </w:r>
      <w:r w:rsidRPr="00783953">
        <w:rPr>
          <w:rFonts w:ascii="Arial" w:hAnsi="Arial" w:cs="Arial"/>
        </w:rPr>
        <w:t>w zakresie warunku 2.2 dotyczącego uprawnień do prowadzenia w danym zakresie określonej działalności gospodarczej lub zawodowej, o ile wynika to z odrębnych przepisów</w:t>
      </w:r>
      <w:r w:rsidRPr="00783953">
        <w:rPr>
          <w:rFonts w:ascii="Arial" w:hAnsi="Arial" w:cs="Arial"/>
          <w:vertAlign w:val="superscript"/>
        </w:rPr>
        <w:footnoteReference w:id="1"/>
      </w:r>
      <w:r w:rsidRPr="00783953">
        <w:rPr>
          <w:rFonts w:ascii="Arial" w:hAnsi="Arial" w:cs="Arial"/>
        </w:rPr>
        <w:t>, tj. ………………………………………………………………………………………………………………………………………………………………………………</w:t>
      </w:r>
    </w:p>
    <w:p w14:paraId="6269B96F" w14:textId="48A5FC57" w:rsidR="0018019B" w:rsidRDefault="0018019B" w:rsidP="0018019B">
      <w:pPr>
        <w:numPr>
          <w:ilvl w:val="0"/>
          <w:numId w:val="10"/>
        </w:numPr>
        <w:shd w:val="clear" w:color="auto" w:fill="FFFFFF"/>
        <w:spacing w:after="160" w:line="276" w:lineRule="auto"/>
        <w:contextualSpacing/>
        <w:rPr>
          <w:rFonts w:ascii="Arial" w:hAnsi="Arial" w:cs="Arial"/>
        </w:rPr>
      </w:pPr>
      <w:r w:rsidRPr="00783953">
        <w:rPr>
          <w:rFonts w:ascii="Arial" w:hAnsi="Arial" w:cs="Arial"/>
        </w:rPr>
        <w:t>podmiot, w imieniu którego składane jest oświadczenie spełnia warunki udziału w postępowaniu określone przez Zamawiającego w Rozdziale V</w:t>
      </w:r>
      <w:r>
        <w:rPr>
          <w:rFonts w:ascii="Arial" w:hAnsi="Arial" w:cs="Arial"/>
        </w:rPr>
        <w:t>I</w:t>
      </w:r>
      <w:r w:rsidRPr="00783953">
        <w:rPr>
          <w:rFonts w:ascii="Arial" w:hAnsi="Arial" w:cs="Arial"/>
        </w:rPr>
        <w:t>I, pkt. 2 Specyfikacji Warunków Zamówienia w zakresie warunku 2.</w:t>
      </w:r>
      <w:r>
        <w:rPr>
          <w:rFonts w:ascii="Arial" w:hAnsi="Arial" w:cs="Arial"/>
        </w:rPr>
        <w:t>3</w:t>
      </w:r>
      <w:r w:rsidRPr="00783953">
        <w:rPr>
          <w:rFonts w:ascii="Arial" w:hAnsi="Arial" w:cs="Arial"/>
        </w:rPr>
        <w:t xml:space="preserve"> dotyczącego </w:t>
      </w:r>
      <w:r w:rsidRPr="0018019B">
        <w:rPr>
          <w:rFonts w:ascii="Arial" w:hAnsi="Arial" w:cs="Arial"/>
        </w:rPr>
        <w:t>sytuacji ekonomicznej lub finansowej</w:t>
      </w:r>
      <w:r w:rsidRPr="00783953">
        <w:rPr>
          <w:rFonts w:ascii="Arial" w:hAnsi="Arial" w:cs="Arial"/>
        </w:rPr>
        <w:t xml:space="preserve">, tj. </w:t>
      </w:r>
      <w:r w:rsidRPr="0018019B">
        <w:rPr>
          <w:rFonts w:ascii="Arial" w:hAnsi="Arial" w:cs="Arial"/>
        </w:rPr>
        <w:t>Wykonawca jest ubezpieczony od odpowiedzialności cywilnej w zakresie prowadzonej działalności związanej z przedmiotem zamówienia na sumę gwarancyjną nie mniejszą niż 100 000,00 zł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>, tj.</w:t>
      </w:r>
      <w:r w:rsidRPr="0078395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9F729D1" w14:textId="2B526541" w:rsidR="00783953" w:rsidRPr="00783953" w:rsidRDefault="00783953" w:rsidP="0018019B">
      <w:pPr>
        <w:numPr>
          <w:ilvl w:val="0"/>
          <w:numId w:val="10"/>
        </w:numPr>
        <w:shd w:val="clear" w:color="auto" w:fill="FFFFFF"/>
        <w:spacing w:after="160" w:line="276" w:lineRule="auto"/>
        <w:contextualSpacing/>
        <w:rPr>
          <w:rFonts w:ascii="Arial" w:hAnsi="Arial" w:cs="Arial"/>
        </w:rPr>
      </w:pPr>
      <w:r w:rsidRPr="00783953">
        <w:rPr>
          <w:rFonts w:ascii="Arial" w:hAnsi="Arial" w:cs="Arial"/>
        </w:rPr>
        <w:lastRenderedPageBreak/>
        <w:t>podmiot, w imieniu którego składane jest oświadczenie spełnia warunki udziału w postępowaniu określone przez Zamawiającego w Rozdziale V</w:t>
      </w:r>
      <w:r>
        <w:rPr>
          <w:rFonts w:ascii="Arial" w:hAnsi="Arial" w:cs="Arial"/>
        </w:rPr>
        <w:t>I</w:t>
      </w:r>
      <w:r w:rsidRPr="00783953">
        <w:rPr>
          <w:rFonts w:ascii="Arial" w:hAnsi="Arial" w:cs="Arial"/>
        </w:rPr>
        <w:t>I, pkt. 2 Specyfikacji Warunków Zamówienia</w:t>
      </w:r>
      <w:r w:rsidRPr="00783953">
        <w:rPr>
          <w:rFonts w:ascii="Arial" w:hAnsi="Arial" w:cs="Arial"/>
          <w:i/>
          <w:iCs/>
        </w:rPr>
        <w:t> </w:t>
      </w:r>
      <w:r w:rsidRPr="00783953">
        <w:rPr>
          <w:rFonts w:ascii="Arial" w:hAnsi="Arial" w:cs="Arial"/>
        </w:rPr>
        <w:t>w zakresie warunku 2.</w:t>
      </w:r>
      <w:r>
        <w:rPr>
          <w:rFonts w:ascii="Arial" w:hAnsi="Arial" w:cs="Arial"/>
        </w:rPr>
        <w:t>4</w:t>
      </w:r>
      <w:r w:rsidRPr="00783953">
        <w:rPr>
          <w:rFonts w:ascii="Arial" w:hAnsi="Arial" w:cs="Arial"/>
        </w:rPr>
        <w:t xml:space="preserve"> dotyczącego zdolności technicznej lub zawodowej</w:t>
      </w:r>
      <w:r w:rsidRPr="00783953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</w:t>
      </w:r>
      <w:r w:rsidRPr="00783953">
        <w:rPr>
          <w:rFonts w:ascii="Arial" w:hAnsi="Arial" w:cs="Arial"/>
          <w:vertAlign w:val="superscript"/>
        </w:rPr>
        <w:footnoteReference w:id="3"/>
      </w:r>
      <w:r w:rsidRPr="00783953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,</w:t>
      </w:r>
      <w:r w:rsidRPr="00783953">
        <w:rPr>
          <w:rFonts w:ascii="Arial" w:hAnsi="Arial" w:cs="Arial"/>
          <w:color w:val="000000"/>
        </w:rPr>
        <w:t xml:space="preserve"> tj</w:t>
      </w:r>
      <w:r w:rsidRPr="00783953">
        <w:rPr>
          <w:rFonts w:ascii="Arial" w:hAnsi="Arial" w:cs="Arial"/>
        </w:rPr>
        <w:t>. zrealizowa</w:t>
      </w:r>
      <w:r w:rsidRPr="00783953">
        <w:rPr>
          <w:rFonts w:ascii="Arial" w:hAnsi="Arial" w:cs="Arial"/>
        </w:rPr>
        <w:t xml:space="preserve">ł </w:t>
      </w:r>
      <w:r w:rsidRPr="00783953">
        <w:rPr>
          <w:rFonts w:ascii="Arial" w:hAnsi="Arial" w:cs="Arial"/>
        </w:rPr>
        <w:t xml:space="preserve">(lub </w:t>
      </w:r>
      <w:r w:rsidRPr="00783953">
        <w:rPr>
          <w:rFonts w:ascii="Arial" w:hAnsi="Arial" w:cs="Arial"/>
        </w:rPr>
        <w:t>jest</w:t>
      </w:r>
      <w:r w:rsidRPr="00783953">
        <w:rPr>
          <w:rFonts w:ascii="Arial" w:hAnsi="Arial" w:cs="Arial"/>
        </w:rPr>
        <w:t xml:space="preserve"> w trakcie realizacji) świadczenia usług teleopieki w systemie 24 h/dobę, 7 dni w tygodniu</w:t>
      </w:r>
      <w:r>
        <w:rPr>
          <w:rFonts w:ascii="Arial" w:hAnsi="Arial" w:cs="Arial"/>
        </w:rPr>
        <w:t xml:space="preserve"> zgodnie z danymi zawartymi w poniższej tabeli:</w:t>
      </w:r>
    </w:p>
    <w:p w14:paraId="42C80177" w14:textId="77777777" w:rsidR="00783953" w:rsidRDefault="00783953" w:rsidP="00783953">
      <w:pPr>
        <w:spacing w:line="276" w:lineRule="auto"/>
        <w:ind w:left="-142"/>
        <w:rPr>
          <w:rFonts w:ascii="Arial" w:eastAsia="Calibri" w:hAnsi="Arial" w:cs="Arial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8"/>
        <w:gridCol w:w="2779"/>
        <w:gridCol w:w="2268"/>
        <w:gridCol w:w="1985"/>
        <w:gridCol w:w="1978"/>
      </w:tblGrid>
      <w:tr w:rsidR="00783953" w14:paraId="5E165667" w14:textId="17687037" w:rsidTr="00783953">
        <w:tc>
          <w:tcPr>
            <w:tcW w:w="618" w:type="dxa"/>
            <w:shd w:val="clear" w:color="auto" w:fill="D9D9D9" w:themeFill="background1" w:themeFillShade="D9"/>
          </w:tcPr>
          <w:p w14:paraId="3BC6DD5E" w14:textId="0739DEC0" w:rsidR="00783953" w:rsidRPr="00783953" w:rsidRDefault="00783953" w:rsidP="001E609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3953">
              <w:rPr>
                <w:rFonts w:ascii="Arial" w:hAnsi="Arial" w:cs="Arial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779" w:type="dxa"/>
            <w:shd w:val="clear" w:color="auto" w:fill="D9D9D9" w:themeFill="background1" w:themeFillShade="D9"/>
          </w:tcPr>
          <w:p w14:paraId="5727353D" w14:textId="79D11A57" w:rsidR="00783953" w:rsidRPr="00783953" w:rsidRDefault="00783953" w:rsidP="001E609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39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Zakres 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16325A0D" w14:textId="7779A808" w:rsidR="00783953" w:rsidRPr="00783953" w:rsidRDefault="00783953" w:rsidP="001E609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3953">
              <w:rPr>
                <w:rFonts w:ascii="Arial" w:hAnsi="Arial" w:cs="Arial"/>
                <w:b/>
                <w:bCs/>
                <w:sz w:val="22"/>
                <w:szCs w:val="22"/>
              </w:rPr>
              <w:t>Ilość osób objętych usługą i dostawą opasek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24B565FD" w14:textId="28ECED4A" w:rsidR="00783953" w:rsidRPr="00783953" w:rsidRDefault="00783953" w:rsidP="001E609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3953">
              <w:rPr>
                <w:rFonts w:ascii="Arial" w:hAnsi="Arial" w:cs="Arial"/>
                <w:b/>
                <w:bCs/>
                <w:sz w:val="22"/>
                <w:szCs w:val="22"/>
              </w:rPr>
              <w:t>Wartość zrealizowanego zamówienia</w:t>
            </w:r>
          </w:p>
        </w:tc>
        <w:tc>
          <w:tcPr>
            <w:tcW w:w="1978" w:type="dxa"/>
            <w:shd w:val="clear" w:color="auto" w:fill="D9D9D9" w:themeFill="background1" w:themeFillShade="D9"/>
          </w:tcPr>
          <w:p w14:paraId="1CA5A9DA" w14:textId="0FA18622" w:rsidR="00783953" w:rsidRPr="00783953" w:rsidRDefault="00783953" w:rsidP="001E609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3953">
              <w:rPr>
                <w:rFonts w:ascii="Arial" w:hAnsi="Arial" w:cs="Arial"/>
                <w:b/>
                <w:bCs/>
                <w:sz w:val="22"/>
                <w:szCs w:val="22"/>
              </w:rPr>
              <w:t>Termin realizacji zamówienia</w:t>
            </w:r>
          </w:p>
        </w:tc>
      </w:tr>
      <w:tr w:rsidR="00783953" w14:paraId="47EC6D7B" w14:textId="77777777" w:rsidTr="00783953">
        <w:trPr>
          <w:trHeight w:val="830"/>
        </w:trPr>
        <w:tc>
          <w:tcPr>
            <w:tcW w:w="618" w:type="dxa"/>
          </w:tcPr>
          <w:p w14:paraId="6B48761D" w14:textId="16D25878" w:rsidR="00783953" w:rsidRDefault="00783953" w:rsidP="001E609E">
            <w:pPr>
              <w:spacing w:before="100" w:beforeAutospacing="1" w:after="100" w:afterAutospacing="1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2779" w:type="dxa"/>
          </w:tcPr>
          <w:p w14:paraId="55E82175" w14:textId="77777777" w:rsidR="00783953" w:rsidRDefault="00783953" w:rsidP="001E609E">
            <w:pPr>
              <w:spacing w:before="100" w:beforeAutospacing="1" w:after="100" w:afterAutospacing="1" w:line="276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5586723" w14:textId="77777777" w:rsidR="00783953" w:rsidRDefault="00783953" w:rsidP="001E609E">
            <w:pPr>
              <w:spacing w:before="100" w:beforeAutospacing="1" w:after="100" w:afterAutospacing="1"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6B797730" w14:textId="77777777" w:rsidR="00783953" w:rsidRDefault="00783953" w:rsidP="001E609E">
            <w:pPr>
              <w:spacing w:before="100" w:beforeAutospacing="1" w:after="100" w:afterAutospacing="1" w:line="276" w:lineRule="auto"/>
              <w:rPr>
                <w:rFonts w:ascii="Arial" w:hAnsi="Arial" w:cs="Arial"/>
              </w:rPr>
            </w:pPr>
          </w:p>
        </w:tc>
        <w:tc>
          <w:tcPr>
            <w:tcW w:w="1978" w:type="dxa"/>
          </w:tcPr>
          <w:p w14:paraId="2DDE6599" w14:textId="77777777" w:rsidR="00783953" w:rsidRDefault="00783953" w:rsidP="001E609E">
            <w:pPr>
              <w:spacing w:before="100" w:beforeAutospacing="1" w:after="100" w:afterAutospacing="1" w:line="276" w:lineRule="auto"/>
              <w:rPr>
                <w:rFonts w:ascii="Arial" w:hAnsi="Arial" w:cs="Arial"/>
              </w:rPr>
            </w:pPr>
          </w:p>
        </w:tc>
      </w:tr>
    </w:tbl>
    <w:p w14:paraId="590BB189" w14:textId="77777777" w:rsidR="0018019B" w:rsidRDefault="0018019B" w:rsidP="001E609E">
      <w:pPr>
        <w:spacing w:before="100" w:beforeAutospacing="1" w:after="100" w:afterAutospacing="1" w:line="276" w:lineRule="auto"/>
        <w:rPr>
          <w:rFonts w:ascii="Arial" w:hAnsi="Arial" w:cs="Arial"/>
        </w:rPr>
      </w:pPr>
    </w:p>
    <w:p w14:paraId="2CBBB644" w14:textId="4E16BADE" w:rsidR="001E609E" w:rsidRPr="001E609E" w:rsidRDefault="001E609E" w:rsidP="001E609E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1E609E">
        <w:rPr>
          <w:rFonts w:ascii="Arial" w:hAnsi="Arial" w:cs="Arial"/>
        </w:rPr>
        <w:t>Oświadczam/oświadczamy, że wszystkie informacje zawarte w niniejszym oświadczeniu są zgodne z prawdą i aktualne na dzień złożenia oferty. Jestem/Jesteśmy świadomi odpowiedzialności karnej za złożenie fałszywego oświadczenia.</w:t>
      </w:r>
    </w:p>
    <w:p w14:paraId="384C1450" w14:textId="4664AD37" w:rsidR="001E609E" w:rsidRDefault="001E609E" w:rsidP="001E609E">
      <w:pPr>
        <w:spacing w:line="276" w:lineRule="auto"/>
        <w:rPr>
          <w:rFonts w:ascii="Arial" w:hAnsi="Arial" w:cs="Arial"/>
        </w:rPr>
      </w:pPr>
    </w:p>
    <w:p w14:paraId="69CD76EA" w14:textId="77777777" w:rsidR="0018019B" w:rsidRPr="001E609E" w:rsidRDefault="0018019B" w:rsidP="001E609E">
      <w:pPr>
        <w:spacing w:line="276" w:lineRule="auto"/>
        <w:rPr>
          <w:rFonts w:ascii="Arial" w:hAnsi="Arial" w:cs="Arial"/>
        </w:rPr>
      </w:pPr>
    </w:p>
    <w:p w14:paraId="59B41116" w14:textId="77777777" w:rsidR="001E609E" w:rsidRPr="001E609E" w:rsidRDefault="001E609E" w:rsidP="001E609E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1E609E">
        <w:rPr>
          <w:rFonts w:ascii="Arial" w:hAnsi="Arial" w:cs="Arial"/>
          <w:b/>
          <w:bCs/>
        </w:rPr>
        <w:t>Podpis elektroniczny osoby uprawnionej do reprezentowania Wykonawcy</w:t>
      </w:r>
      <w:r w:rsidRPr="001E609E">
        <w:rPr>
          <w:rFonts w:ascii="Arial" w:hAnsi="Arial" w:cs="Arial"/>
        </w:rPr>
        <w:br/>
        <w:t>(kwalifikowany podpis elektroniczny / podpis zaufany / podpis osobisty)</w:t>
      </w:r>
    </w:p>
    <w:p w14:paraId="4FE0BCB7" w14:textId="77777777" w:rsidR="007451FF" w:rsidRPr="001E609E" w:rsidRDefault="007451FF" w:rsidP="001E609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sectPr w:rsidR="007451FF" w:rsidRPr="001E609E" w:rsidSect="00FF1718">
      <w:headerReference w:type="default" r:id="rId8"/>
      <w:footerReference w:type="default" r:id="rId9"/>
      <w:pgSz w:w="11906" w:h="16838"/>
      <w:pgMar w:top="1985" w:right="1134" w:bottom="2269" w:left="1134" w:header="284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CBB40" w14:textId="77777777" w:rsidR="001B3FD6" w:rsidRDefault="001B3FD6" w:rsidP="007B62C0">
      <w:r>
        <w:separator/>
      </w:r>
    </w:p>
  </w:endnote>
  <w:endnote w:type="continuationSeparator" w:id="0">
    <w:p w14:paraId="1295D644" w14:textId="77777777" w:rsidR="001B3FD6" w:rsidRDefault="001B3FD6" w:rsidP="007B6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" w:name="_Hlk73778297" w:displacedByCustomXml="next"/>
  <w:bookmarkStart w:id="2" w:name="_Hlk73778296" w:displacedByCustomXml="next"/>
  <w:bookmarkStart w:id="3" w:name="_Hlk73778295" w:displacedByCustomXml="next"/>
  <w:bookmarkStart w:id="4" w:name="_Hlk73778294" w:displacedByCustomXml="next"/>
  <w:bookmarkStart w:id="5" w:name="_Hlk73778241" w:displacedByCustomXml="next"/>
  <w:bookmarkStart w:id="6" w:name="_Hlk73778240" w:displacedByCustomXml="next"/>
  <w:bookmarkStart w:id="7" w:name="_Hlk73778239" w:displacedByCustomXml="next"/>
  <w:bookmarkStart w:id="8" w:name="_Hlk73778238" w:displacedByCustomXml="next"/>
  <w:bookmarkStart w:id="9" w:name="_Hlk73778222" w:displacedByCustomXml="next"/>
  <w:bookmarkStart w:id="10" w:name="_Hlk73778221" w:displacedByCustomXml="next"/>
  <w:bookmarkStart w:id="11" w:name="_Hlk73778220" w:displacedByCustomXml="next"/>
  <w:bookmarkStart w:id="12" w:name="_Hlk73778219" w:displacedByCustomXml="next"/>
  <w:bookmarkStart w:id="13" w:name="_Hlk73778144" w:displacedByCustomXml="next"/>
  <w:bookmarkStart w:id="14" w:name="_Hlk73778143" w:displacedByCustomXml="next"/>
  <w:bookmarkStart w:id="15" w:name="_Hlk73778142" w:displacedByCustomXml="next"/>
  <w:bookmarkStart w:id="16" w:name="_Hlk73778141" w:displacedByCustomXml="next"/>
  <w:bookmarkStart w:id="17" w:name="_Hlk73778120" w:displacedByCustomXml="next"/>
  <w:bookmarkStart w:id="18" w:name="_Hlk73778119" w:displacedByCustomXml="next"/>
  <w:bookmarkStart w:id="19" w:name="_Hlk73778118" w:displacedByCustomXml="next"/>
  <w:bookmarkStart w:id="20" w:name="_Hlk73778117" w:displacedByCustomXml="next"/>
  <w:bookmarkStart w:id="21" w:name="_Hlk73778113" w:displacedByCustomXml="next"/>
  <w:bookmarkStart w:id="22" w:name="_Hlk73778112" w:displacedByCustomXml="next"/>
  <w:bookmarkStart w:id="23" w:name="_Hlk73778111" w:displacedByCustomXml="next"/>
  <w:bookmarkStart w:id="24" w:name="_Hlk73778110" w:displacedByCustomXml="next"/>
  <w:bookmarkStart w:id="25" w:name="_Hlk73778109" w:displacedByCustomXml="next"/>
  <w:bookmarkStart w:id="26" w:name="_Hlk73778108" w:displacedByCustomXml="next"/>
  <w:bookmarkStart w:id="27" w:name="_Hlk73778058" w:displacedByCustomXml="next"/>
  <w:bookmarkStart w:id="28" w:name="_Hlk73778057" w:displacedByCustomXml="next"/>
  <w:bookmarkStart w:id="29" w:name="_Hlk73778056" w:displacedByCustomXml="next"/>
  <w:bookmarkStart w:id="30" w:name="_Hlk73778055" w:displacedByCustomXml="next"/>
  <w:bookmarkStart w:id="31" w:name="_Hlk73778028" w:displacedByCustomXml="next"/>
  <w:bookmarkStart w:id="32" w:name="_Hlk73778027" w:displacedByCustomXml="next"/>
  <w:bookmarkStart w:id="33" w:name="_Hlk73778026" w:displacedByCustomXml="next"/>
  <w:bookmarkStart w:id="34" w:name="_Hlk73778025" w:displacedByCustomXml="next"/>
  <w:bookmarkStart w:id="35" w:name="_Hlk73777965" w:displacedByCustomXml="next"/>
  <w:bookmarkStart w:id="36" w:name="_Hlk73777964" w:displacedByCustomXml="next"/>
  <w:bookmarkStart w:id="37" w:name="_Hlk73777963" w:displacedByCustomXml="next"/>
  <w:bookmarkStart w:id="38" w:name="_Hlk73777962" w:displacedByCustomXml="next"/>
  <w:bookmarkStart w:id="39" w:name="_Hlk73777930" w:displacedByCustomXml="next"/>
  <w:bookmarkStart w:id="40" w:name="_Hlk73777929" w:displacedByCustomXml="next"/>
  <w:bookmarkStart w:id="41" w:name="_Hlk73777928" w:displacedByCustomXml="next"/>
  <w:bookmarkStart w:id="42" w:name="_Hlk73777927" w:displacedByCustomXml="next"/>
  <w:bookmarkStart w:id="43" w:name="_Hlk73777926" w:displacedByCustomXml="next"/>
  <w:bookmarkStart w:id="44" w:name="_Hlk73777925" w:displacedByCustomXml="next"/>
  <w:bookmarkStart w:id="45" w:name="_Hlk73777924" w:displacedByCustomXml="next"/>
  <w:bookmarkStart w:id="46" w:name="_Hlk73777923" w:displacedByCustomXml="next"/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09289599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d w:val="80959288"/>
          <w:docPartObj>
            <w:docPartGallery w:val="Page Numbers (Top of Page)"/>
            <w:docPartUnique/>
          </w:docPartObj>
        </w:sdtPr>
        <w:sdtEndPr/>
        <w:sdtContent>
          <w:p w14:paraId="2E5CCC8A" w14:textId="33F6371B" w:rsidR="000622E5" w:rsidRDefault="000622E5" w:rsidP="000622E5">
            <w:pPr>
              <w:tabs>
                <w:tab w:val="center" w:pos="4536"/>
                <w:tab w:val="right" w:pos="9072"/>
              </w:tabs>
            </w:pPr>
          </w:p>
          <w:p w14:paraId="76A18CDB" w14:textId="6CE48998" w:rsidR="00DC45B5" w:rsidRPr="00DC45B5" w:rsidRDefault="001D3B0D" w:rsidP="00DC45B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sdtContent>
      </w:sdt>
    </w:sdtContent>
  </w:sdt>
  <w:sdt>
    <w:sdtPr>
      <w:rPr>
        <w:rFonts w:ascii="Arial" w:hAnsi="Arial" w:cs="Arial"/>
        <w:sz w:val="20"/>
        <w:szCs w:val="20"/>
      </w:rPr>
      <w:id w:val="-6187556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D49BC7" w14:textId="1A9C3B74" w:rsidR="00A95263" w:rsidRPr="00A95263" w:rsidRDefault="00A95263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F654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F654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F2871CA" w14:textId="77777777" w:rsidR="00A00CBD" w:rsidRPr="00B90FC5" w:rsidRDefault="00A00CBD">
    <w:pPr>
      <w:rPr>
        <w:rFonts w:ascii="Arial" w:hAnsi="Arial" w:cs="Arial"/>
        <w:sz w:val="2"/>
        <w:szCs w:val="2"/>
      </w:rPr>
    </w:pPr>
  </w:p>
  <w:bookmarkEnd w:id="46"/>
  <w:bookmarkEnd w:id="45"/>
  <w:bookmarkEnd w:id="44"/>
  <w:bookmarkEnd w:id="43"/>
  <w:bookmarkEnd w:id="42"/>
  <w:bookmarkEnd w:id="41"/>
  <w:bookmarkEnd w:id="40"/>
  <w:bookmarkEnd w:id="39"/>
  <w:bookmarkEnd w:id="38"/>
  <w:bookmarkEnd w:id="37"/>
  <w:bookmarkEnd w:id="36"/>
  <w:bookmarkEnd w:id="35"/>
  <w:bookmarkEnd w:id="34"/>
  <w:bookmarkEnd w:id="33"/>
  <w:bookmarkEnd w:id="32"/>
  <w:bookmarkEnd w:id="31"/>
  <w:bookmarkEnd w:id="30"/>
  <w:bookmarkEnd w:id="29"/>
  <w:bookmarkEnd w:id="28"/>
  <w:bookmarkEnd w:id="27"/>
  <w:bookmarkEnd w:id="26"/>
  <w:bookmarkEnd w:id="25"/>
  <w:bookmarkEnd w:id="24"/>
  <w:bookmarkEnd w:id="23"/>
  <w:bookmarkEnd w:id="22"/>
  <w:bookmarkEnd w:id="21"/>
  <w:bookmarkEnd w:id="20"/>
  <w:bookmarkEnd w:id="19"/>
  <w:bookmarkEnd w:id="18"/>
  <w:bookmarkEnd w:id="17"/>
  <w:bookmarkEnd w:id="16"/>
  <w:bookmarkEnd w:id="15"/>
  <w:bookmarkEnd w:id="14"/>
  <w:bookmarkEnd w:id="13"/>
  <w:bookmarkEnd w:id="12"/>
  <w:bookmarkEnd w:id="11"/>
  <w:bookmarkEnd w:id="10"/>
  <w:bookmarkEnd w:id="9"/>
  <w:bookmarkEnd w:id="8"/>
  <w:bookmarkEnd w:id="7"/>
  <w:bookmarkEnd w:id="6"/>
  <w:bookmarkEnd w:id="5"/>
  <w:bookmarkEnd w:id="4"/>
  <w:bookmarkEnd w:id="3"/>
  <w:bookmarkEnd w:id="2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2ACF7" w14:textId="77777777" w:rsidR="001B3FD6" w:rsidRDefault="001B3FD6" w:rsidP="007B62C0">
      <w:r>
        <w:separator/>
      </w:r>
    </w:p>
  </w:footnote>
  <w:footnote w:type="continuationSeparator" w:id="0">
    <w:p w14:paraId="68A027D7" w14:textId="77777777" w:rsidR="001B3FD6" w:rsidRDefault="001B3FD6" w:rsidP="007B62C0">
      <w:r>
        <w:continuationSeparator/>
      </w:r>
    </w:p>
  </w:footnote>
  <w:footnote w:id="1">
    <w:p w14:paraId="7A0C19FA" w14:textId="77777777" w:rsidR="00783953" w:rsidRPr="0070225A" w:rsidRDefault="00783953" w:rsidP="00783953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70225A">
        <w:rPr>
          <w:rFonts w:ascii="Arial" w:hAnsi="Arial" w:cs="Arial"/>
          <w:b/>
          <w:bCs/>
          <w:color w:val="EE0000"/>
        </w:rPr>
        <w:t>należy opisać w jaki sposób wykonawca spełnia warunek, dodatkowo na potwierdzenie spełnienia warunku należy do oświadczenia dołączyć skan odpowiedniego dokumentu, którego dotyczy oświadczenie</w:t>
      </w:r>
    </w:p>
  </w:footnote>
  <w:footnote w:id="2">
    <w:p w14:paraId="56363471" w14:textId="52E9464D" w:rsidR="0018019B" w:rsidRDefault="0018019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0225A">
        <w:rPr>
          <w:rFonts w:ascii="Arial" w:hAnsi="Arial" w:cs="Arial"/>
          <w:b/>
          <w:bCs/>
          <w:color w:val="EE0000"/>
        </w:rPr>
        <w:t>należy opisać w jaki sposób wykonawca spełnia warunek, dodatkowo na potwierdzenie spełnienia warunku należy do oświadczenia dołączyć skan odpowiedniego dokumentu, którego dotyczy oświadczenie</w:t>
      </w:r>
    </w:p>
  </w:footnote>
  <w:footnote w:id="3">
    <w:p w14:paraId="3D4D90F8" w14:textId="43676273" w:rsidR="00783953" w:rsidRPr="0070225A" w:rsidRDefault="00783953" w:rsidP="00783953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70225A">
        <w:rPr>
          <w:rFonts w:ascii="Arial" w:hAnsi="Arial" w:cs="Arial"/>
          <w:b/>
          <w:bCs/>
          <w:color w:val="EE0000"/>
        </w:rPr>
        <w:t xml:space="preserve">na potwierdzenie spełnienia warunku należy do oświadczenia dołączyć </w:t>
      </w:r>
      <w:r>
        <w:rPr>
          <w:rFonts w:ascii="Arial" w:hAnsi="Arial" w:cs="Arial"/>
          <w:b/>
          <w:bCs/>
          <w:color w:val="EE0000"/>
        </w:rPr>
        <w:t>dokument</w:t>
      </w:r>
      <w:r w:rsidR="0018019B">
        <w:rPr>
          <w:rFonts w:ascii="Arial" w:hAnsi="Arial" w:cs="Arial"/>
          <w:b/>
          <w:bCs/>
          <w:color w:val="EE0000"/>
        </w:rPr>
        <w:t xml:space="preserve">y </w:t>
      </w:r>
      <w:r>
        <w:rPr>
          <w:rFonts w:ascii="Arial" w:hAnsi="Arial" w:cs="Arial"/>
          <w:b/>
          <w:bCs/>
          <w:color w:val="EE0000"/>
        </w:rPr>
        <w:t>potwierdzając</w:t>
      </w:r>
      <w:r w:rsidR="0018019B">
        <w:rPr>
          <w:rFonts w:ascii="Arial" w:hAnsi="Arial" w:cs="Arial"/>
          <w:b/>
          <w:bCs/>
          <w:color w:val="EE0000"/>
        </w:rPr>
        <w:t>e</w:t>
      </w:r>
      <w:r>
        <w:rPr>
          <w:rFonts w:ascii="Arial" w:hAnsi="Arial" w:cs="Arial"/>
          <w:b/>
          <w:bCs/>
          <w:color w:val="EE0000"/>
        </w:rPr>
        <w:t xml:space="preserve"> dane zawarte w tabeli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C0554" w14:textId="4677540C" w:rsidR="00DC45B5" w:rsidRPr="000622E5" w:rsidRDefault="000622E5" w:rsidP="000622E5">
    <w:pPr>
      <w:pStyle w:val="Nagwek"/>
    </w:pPr>
    <w:r>
      <w:rPr>
        <w:noProof/>
      </w:rPr>
      <w:drawing>
        <wp:inline distT="0" distB="0" distL="0" distR="0" wp14:anchorId="6AE02567" wp14:editId="6E88437F">
          <wp:extent cx="6120130" cy="683895"/>
          <wp:effectExtent l="0" t="0" r="0" b="1905"/>
          <wp:docPr id="15176343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7634323" name="Obraz 15176343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83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44C608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/>
        <w:b w:val="0"/>
        <w:bCs w:val="0"/>
        <w:sz w:val="22"/>
        <w:szCs w:val="22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pacing w:val="-1"/>
        <w:sz w:val="22"/>
        <w:szCs w:val="22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2"/>
        <w:szCs w:val="22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2004" w:hanging="360"/>
      </w:pPr>
      <w:rPr>
        <w:rFonts w:ascii="Arial" w:hAnsi="Arial" w:cs="Arial"/>
        <w:b/>
        <w:bCs/>
        <w:spacing w:val="-2"/>
        <w:sz w:val="22"/>
        <w:szCs w:val="22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strike w:val="0"/>
        <w:dstrike w:val="0"/>
        <w:color w:val="00000A"/>
        <w:sz w:val="24"/>
        <w:szCs w:val="18"/>
      </w:r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8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Symbol" w:hint="default"/>
        <w:sz w:val="22"/>
        <w:szCs w:val="22"/>
      </w:rPr>
    </w:lvl>
  </w:abstractNum>
  <w:abstractNum w:abstractNumId="9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</w:abstractNum>
  <w:abstractNum w:abstractNumId="10" w15:restartNumberingAfterBreak="0">
    <w:nsid w:val="0000000F"/>
    <w:multiLevelType w:val="singleLevel"/>
    <w:tmpl w:val="A8148E8E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/>
        <w:b w:val="0"/>
        <w:color w:val="000000"/>
        <w:sz w:val="18"/>
        <w:szCs w:val="18"/>
      </w:rPr>
    </w:lvl>
  </w:abstractNum>
  <w:abstractNum w:abstractNumId="11" w15:restartNumberingAfterBreak="0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F9C53E0"/>
    <w:multiLevelType w:val="multilevel"/>
    <w:tmpl w:val="F3B28FF6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pStyle w:val="Listanumerowana1poziomII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A837461"/>
    <w:multiLevelType w:val="hybridMultilevel"/>
    <w:tmpl w:val="05FABB5C"/>
    <w:lvl w:ilvl="0" w:tplc="3AFC52A0">
      <w:start w:val="1"/>
      <w:numFmt w:val="decimal"/>
      <w:pStyle w:val="1Wyliczankawpar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-1821"/>
        </w:tabs>
        <w:ind w:left="-18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1101"/>
        </w:tabs>
        <w:ind w:left="-1101" w:hanging="180"/>
      </w:pPr>
      <w:rPr>
        <w:rFonts w:cs="Times New Roman"/>
      </w:rPr>
    </w:lvl>
    <w:lvl w:ilvl="3" w:tplc="33D4DE4A">
      <w:start w:val="1"/>
      <w:numFmt w:val="lowerLetter"/>
      <w:lvlText w:val="%4)"/>
      <w:lvlJc w:val="left"/>
      <w:pPr>
        <w:tabs>
          <w:tab w:val="num" w:pos="-381"/>
        </w:tabs>
        <w:ind w:left="-381" w:hanging="360"/>
      </w:pPr>
      <w:rPr>
        <w:rFonts w:ascii="Arial" w:eastAsia="MS Mincho" w:hAnsi="Arial" w:cs="Arial"/>
      </w:rPr>
    </w:lvl>
    <w:lvl w:ilvl="4" w:tplc="04150019">
      <w:start w:val="1"/>
      <w:numFmt w:val="lowerLetter"/>
      <w:lvlText w:val="%5."/>
      <w:lvlJc w:val="left"/>
      <w:pPr>
        <w:tabs>
          <w:tab w:val="num" w:pos="339"/>
        </w:tabs>
        <w:ind w:left="3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059"/>
        </w:tabs>
        <w:ind w:left="10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779"/>
        </w:tabs>
        <w:ind w:left="17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499"/>
        </w:tabs>
        <w:ind w:left="24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219"/>
        </w:tabs>
        <w:ind w:left="3219" w:hanging="180"/>
      </w:pPr>
      <w:rPr>
        <w:rFonts w:cs="Times New Roman"/>
      </w:rPr>
    </w:lvl>
  </w:abstractNum>
  <w:abstractNum w:abstractNumId="14" w15:restartNumberingAfterBreak="0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53EF4254"/>
    <w:multiLevelType w:val="hybridMultilevel"/>
    <w:tmpl w:val="F5FA09C8"/>
    <w:lvl w:ilvl="0" w:tplc="7EFAA18C">
      <w:start w:val="1"/>
      <w:numFmt w:val="lowerLetter"/>
      <w:lvlText w:val="%1."/>
      <w:lvlJc w:val="left"/>
      <w:pPr>
        <w:ind w:left="100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6C2641C1"/>
    <w:multiLevelType w:val="multilevel"/>
    <w:tmpl w:val="C658DC0E"/>
    <w:styleLink w:val="WWNum11"/>
    <w:lvl w:ilvl="0">
      <w:start w:val="1"/>
      <w:numFmt w:val="decimal"/>
      <w:lvlText w:val="%1)"/>
      <w:lvlJc w:val="left"/>
      <w:rPr>
        <w:rFonts w:ascii="Calibri" w:eastAsia="Times New Roman" w:hAnsi="Calibri" w:cs="Arial" w:hint="default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799C2666"/>
    <w:multiLevelType w:val="hybridMultilevel"/>
    <w:tmpl w:val="C3729AE2"/>
    <w:styleLink w:val="Zaimportowanystyl40"/>
    <w:lvl w:ilvl="0" w:tplc="7AFA34B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6FA0B620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5D7CE004">
      <w:start w:val="1"/>
      <w:numFmt w:val="lowerRoman"/>
      <w:lvlText w:val="%3."/>
      <w:lvlJc w:val="left"/>
      <w:pPr>
        <w:ind w:left="1866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AF247924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EC0654B0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B02E91C">
      <w:start w:val="1"/>
      <w:numFmt w:val="lowerRoman"/>
      <w:lvlText w:val="%6."/>
      <w:lvlJc w:val="left"/>
      <w:pPr>
        <w:ind w:left="4026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7BC81344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5D96997E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20B08430">
      <w:start w:val="1"/>
      <w:numFmt w:val="lowerRoman"/>
      <w:lvlText w:val="%9."/>
      <w:lvlJc w:val="left"/>
      <w:pPr>
        <w:ind w:left="6186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174298723">
    <w:abstractNumId w:val="13"/>
  </w:num>
  <w:num w:numId="2" w16cid:durableId="698745281">
    <w:abstractNumId w:val="19"/>
  </w:num>
  <w:num w:numId="3" w16cid:durableId="1804276746">
    <w:abstractNumId w:val="18"/>
  </w:num>
  <w:num w:numId="4" w16cid:durableId="594627713">
    <w:abstractNumId w:val="16"/>
  </w:num>
  <w:num w:numId="5" w16cid:durableId="1716349048">
    <w:abstractNumId w:val="11"/>
  </w:num>
  <w:num w:numId="6" w16cid:durableId="1473019568">
    <w:abstractNumId w:val="14"/>
  </w:num>
  <w:num w:numId="7" w16cid:durableId="923487425">
    <w:abstractNumId w:val="0"/>
  </w:num>
  <w:num w:numId="8" w16cid:durableId="1437872175">
    <w:abstractNumId w:val="12"/>
  </w:num>
  <w:num w:numId="9" w16cid:durableId="1795558786">
    <w:abstractNumId w:val="17"/>
  </w:num>
  <w:num w:numId="10" w16cid:durableId="767503437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2C0"/>
    <w:rsid w:val="0000125E"/>
    <w:rsid w:val="00003A17"/>
    <w:rsid w:val="00003B2E"/>
    <w:rsid w:val="0000438A"/>
    <w:rsid w:val="000126AE"/>
    <w:rsid w:val="00021ACC"/>
    <w:rsid w:val="000225E9"/>
    <w:rsid w:val="00031571"/>
    <w:rsid w:val="0003220A"/>
    <w:rsid w:val="00032EAB"/>
    <w:rsid w:val="000347A7"/>
    <w:rsid w:val="000450A0"/>
    <w:rsid w:val="00050E86"/>
    <w:rsid w:val="00050FE3"/>
    <w:rsid w:val="00053D3F"/>
    <w:rsid w:val="000622E5"/>
    <w:rsid w:val="00073DA2"/>
    <w:rsid w:val="000820F6"/>
    <w:rsid w:val="00095A41"/>
    <w:rsid w:val="000A2BDE"/>
    <w:rsid w:val="000A7900"/>
    <w:rsid w:val="000B4D59"/>
    <w:rsid w:val="000C3529"/>
    <w:rsid w:val="000C4CE7"/>
    <w:rsid w:val="000C6943"/>
    <w:rsid w:val="000C79F7"/>
    <w:rsid w:val="000D12D7"/>
    <w:rsid w:val="000E499B"/>
    <w:rsid w:val="000E4F75"/>
    <w:rsid w:val="000F1A38"/>
    <w:rsid w:val="000F64AA"/>
    <w:rsid w:val="00104262"/>
    <w:rsid w:val="001079B6"/>
    <w:rsid w:val="00115CE3"/>
    <w:rsid w:val="001235C8"/>
    <w:rsid w:val="001452D4"/>
    <w:rsid w:val="001479CB"/>
    <w:rsid w:val="00150B4C"/>
    <w:rsid w:val="00150C8E"/>
    <w:rsid w:val="00161180"/>
    <w:rsid w:val="001615C6"/>
    <w:rsid w:val="00162650"/>
    <w:rsid w:val="00170217"/>
    <w:rsid w:val="00173A09"/>
    <w:rsid w:val="00176E96"/>
    <w:rsid w:val="001771A1"/>
    <w:rsid w:val="0018019B"/>
    <w:rsid w:val="00190D74"/>
    <w:rsid w:val="001A0D03"/>
    <w:rsid w:val="001A6332"/>
    <w:rsid w:val="001B288D"/>
    <w:rsid w:val="001B3FD6"/>
    <w:rsid w:val="001B6239"/>
    <w:rsid w:val="001B63BE"/>
    <w:rsid w:val="001C3825"/>
    <w:rsid w:val="001E0253"/>
    <w:rsid w:val="001E609E"/>
    <w:rsid w:val="001E7302"/>
    <w:rsid w:val="001F2458"/>
    <w:rsid w:val="001F78AF"/>
    <w:rsid w:val="002002B8"/>
    <w:rsid w:val="00200A26"/>
    <w:rsid w:val="0020497F"/>
    <w:rsid w:val="00211F50"/>
    <w:rsid w:val="00216354"/>
    <w:rsid w:val="00216684"/>
    <w:rsid w:val="00220C10"/>
    <w:rsid w:val="002214CC"/>
    <w:rsid w:val="00222DCF"/>
    <w:rsid w:val="00225817"/>
    <w:rsid w:val="00227F66"/>
    <w:rsid w:val="0023506C"/>
    <w:rsid w:val="002416BA"/>
    <w:rsid w:val="00246354"/>
    <w:rsid w:val="00251952"/>
    <w:rsid w:val="00261418"/>
    <w:rsid w:val="0026429E"/>
    <w:rsid w:val="00265057"/>
    <w:rsid w:val="00265F34"/>
    <w:rsid w:val="00266DB6"/>
    <w:rsid w:val="00271758"/>
    <w:rsid w:val="00272875"/>
    <w:rsid w:val="00276C1E"/>
    <w:rsid w:val="002778D8"/>
    <w:rsid w:val="00283BD3"/>
    <w:rsid w:val="00286D74"/>
    <w:rsid w:val="00290227"/>
    <w:rsid w:val="002911FA"/>
    <w:rsid w:val="00295283"/>
    <w:rsid w:val="00297C3D"/>
    <w:rsid w:val="00297E2D"/>
    <w:rsid w:val="002A11B8"/>
    <w:rsid w:val="002A4531"/>
    <w:rsid w:val="002A6420"/>
    <w:rsid w:val="002A6667"/>
    <w:rsid w:val="002B10DA"/>
    <w:rsid w:val="002C17D8"/>
    <w:rsid w:val="002C1D39"/>
    <w:rsid w:val="002C286A"/>
    <w:rsid w:val="002C4D24"/>
    <w:rsid w:val="002C5032"/>
    <w:rsid w:val="002C5B0F"/>
    <w:rsid w:val="002D1154"/>
    <w:rsid w:val="002D147C"/>
    <w:rsid w:val="002D6D61"/>
    <w:rsid w:val="002E2447"/>
    <w:rsid w:val="002E6D28"/>
    <w:rsid w:val="002F3B1A"/>
    <w:rsid w:val="002F4719"/>
    <w:rsid w:val="003006E7"/>
    <w:rsid w:val="00304686"/>
    <w:rsid w:val="00307972"/>
    <w:rsid w:val="003147F2"/>
    <w:rsid w:val="00321AAB"/>
    <w:rsid w:val="00323C1A"/>
    <w:rsid w:val="00324764"/>
    <w:rsid w:val="00326233"/>
    <w:rsid w:val="00327C43"/>
    <w:rsid w:val="00327E2B"/>
    <w:rsid w:val="003333A0"/>
    <w:rsid w:val="00333E67"/>
    <w:rsid w:val="00335CE2"/>
    <w:rsid w:val="003364CA"/>
    <w:rsid w:val="00344DF5"/>
    <w:rsid w:val="00344E17"/>
    <w:rsid w:val="00347487"/>
    <w:rsid w:val="003561CF"/>
    <w:rsid w:val="00360793"/>
    <w:rsid w:val="00364C65"/>
    <w:rsid w:val="003651F1"/>
    <w:rsid w:val="0037258F"/>
    <w:rsid w:val="0038229F"/>
    <w:rsid w:val="00383DA6"/>
    <w:rsid w:val="0038424F"/>
    <w:rsid w:val="00385AD8"/>
    <w:rsid w:val="0039105E"/>
    <w:rsid w:val="00393D37"/>
    <w:rsid w:val="003A5F0D"/>
    <w:rsid w:val="003A6765"/>
    <w:rsid w:val="003A789A"/>
    <w:rsid w:val="003B2CDA"/>
    <w:rsid w:val="003B50F9"/>
    <w:rsid w:val="003C2C34"/>
    <w:rsid w:val="003C33E5"/>
    <w:rsid w:val="003D1C69"/>
    <w:rsid w:val="003D652C"/>
    <w:rsid w:val="003D6AEF"/>
    <w:rsid w:val="003E3279"/>
    <w:rsid w:val="003E5B70"/>
    <w:rsid w:val="003F535A"/>
    <w:rsid w:val="00403088"/>
    <w:rsid w:val="004132B5"/>
    <w:rsid w:val="004134F6"/>
    <w:rsid w:val="00415492"/>
    <w:rsid w:val="004377D0"/>
    <w:rsid w:val="004472E6"/>
    <w:rsid w:val="00450A90"/>
    <w:rsid w:val="004512B8"/>
    <w:rsid w:val="00491906"/>
    <w:rsid w:val="00497B0F"/>
    <w:rsid w:val="004A575B"/>
    <w:rsid w:val="004B029A"/>
    <w:rsid w:val="004B0A9A"/>
    <w:rsid w:val="004B2444"/>
    <w:rsid w:val="004B3E51"/>
    <w:rsid w:val="004B54CA"/>
    <w:rsid w:val="004C2D67"/>
    <w:rsid w:val="004D0B5F"/>
    <w:rsid w:val="004D2060"/>
    <w:rsid w:val="004D5C3B"/>
    <w:rsid w:val="004D7DA1"/>
    <w:rsid w:val="004F5799"/>
    <w:rsid w:val="00502A88"/>
    <w:rsid w:val="00503A5F"/>
    <w:rsid w:val="00504FCA"/>
    <w:rsid w:val="005136D5"/>
    <w:rsid w:val="005203DE"/>
    <w:rsid w:val="00526FFE"/>
    <w:rsid w:val="005276B8"/>
    <w:rsid w:val="00530C72"/>
    <w:rsid w:val="005328B4"/>
    <w:rsid w:val="005464B4"/>
    <w:rsid w:val="005464C9"/>
    <w:rsid w:val="00551F95"/>
    <w:rsid w:val="00552081"/>
    <w:rsid w:val="005525C7"/>
    <w:rsid w:val="00560BAA"/>
    <w:rsid w:val="00562607"/>
    <w:rsid w:val="00566E11"/>
    <w:rsid w:val="00575652"/>
    <w:rsid w:val="005823B6"/>
    <w:rsid w:val="0059097E"/>
    <w:rsid w:val="00591115"/>
    <w:rsid w:val="00595649"/>
    <w:rsid w:val="005A034E"/>
    <w:rsid w:val="005A20B8"/>
    <w:rsid w:val="005A27E9"/>
    <w:rsid w:val="005A396B"/>
    <w:rsid w:val="005A4148"/>
    <w:rsid w:val="005C30A4"/>
    <w:rsid w:val="005C642B"/>
    <w:rsid w:val="005D27C1"/>
    <w:rsid w:val="005D33C7"/>
    <w:rsid w:val="005D38BD"/>
    <w:rsid w:val="005D4224"/>
    <w:rsid w:val="005D65CF"/>
    <w:rsid w:val="005E101C"/>
    <w:rsid w:val="005E1856"/>
    <w:rsid w:val="005F342D"/>
    <w:rsid w:val="005F76A7"/>
    <w:rsid w:val="006029EE"/>
    <w:rsid w:val="00604F2A"/>
    <w:rsid w:val="0062056D"/>
    <w:rsid w:val="006230E5"/>
    <w:rsid w:val="0062376A"/>
    <w:rsid w:val="00636452"/>
    <w:rsid w:val="00640533"/>
    <w:rsid w:val="0064280D"/>
    <w:rsid w:val="00645C56"/>
    <w:rsid w:val="00645E44"/>
    <w:rsid w:val="00647513"/>
    <w:rsid w:val="0065255A"/>
    <w:rsid w:val="00655D96"/>
    <w:rsid w:val="00655F73"/>
    <w:rsid w:val="006574B1"/>
    <w:rsid w:val="00662AAC"/>
    <w:rsid w:val="006746B1"/>
    <w:rsid w:val="006748F5"/>
    <w:rsid w:val="006878A1"/>
    <w:rsid w:val="006948C4"/>
    <w:rsid w:val="006A21B4"/>
    <w:rsid w:val="006A645B"/>
    <w:rsid w:val="006A6B77"/>
    <w:rsid w:val="006B20C6"/>
    <w:rsid w:val="006B465C"/>
    <w:rsid w:val="006B5854"/>
    <w:rsid w:val="006B5FA1"/>
    <w:rsid w:val="006B78E1"/>
    <w:rsid w:val="006C4E67"/>
    <w:rsid w:val="006D06B8"/>
    <w:rsid w:val="006D4B3F"/>
    <w:rsid w:val="006D5C6F"/>
    <w:rsid w:val="006E08D5"/>
    <w:rsid w:val="006E1008"/>
    <w:rsid w:val="006E4F96"/>
    <w:rsid w:val="006F3557"/>
    <w:rsid w:val="007055A0"/>
    <w:rsid w:val="00707BC0"/>
    <w:rsid w:val="007116AD"/>
    <w:rsid w:val="00715A49"/>
    <w:rsid w:val="00716C02"/>
    <w:rsid w:val="00717463"/>
    <w:rsid w:val="00720ADD"/>
    <w:rsid w:val="00720C0C"/>
    <w:rsid w:val="00721EA7"/>
    <w:rsid w:val="007233FE"/>
    <w:rsid w:val="00723F82"/>
    <w:rsid w:val="007243C9"/>
    <w:rsid w:val="00724C90"/>
    <w:rsid w:val="00726570"/>
    <w:rsid w:val="00740895"/>
    <w:rsid w:val="00740E56"/>
    <w:rsid w:val="007411F9"/>
    <w:rsid w:val="00744D69"/>
    <w:rsid w:val="007451FF"/>
    <w:rsid w:val="00747276"/>
    <w:rsid w:val="0074730C"/>
    <w:rsid w:val="0075050D"/>
    <w:rsid w:val="0075483E"/>
    <w:rsid w:val="007610A6"/>
    <w:rsid w:val="00770874"/>
    <w:rsid w:val="00771F4E"/>
    <w:rsid w:val="00773767"/>
    <w:rsid w:val="007805E8"/>
    <w:rsid w:val="0078280B"/>
    <w:rsid w:val="00782837"/>
    <w:rsid w:val="00783662"/>
    <w:rsid w:val="00783953"/>
    <w:rsid w:val="00791337"/>
    <w:rsid w:val="007972A8"/>
    <w:rsid w:val="007B53A6"/>
    <w:rsid w:val="007B62C0"/>
    <w:rsid w:val="007C1033"/>
    <w:rsid w:val="007C1FF1"/>
    <w:rsid w:val="007D2157"/>
    <w:rsid w:val="007D588C"/>
    <w:rsid w:val="007D7302"/>
    <w:rsid w:val="007E54C1"/>
    <w:rsid w:val="007F3D09"/>
    <w:rsid w:val="007F7869"/>
    <w:rsid w:val="0080087B"/>
    <w:rsid w:val="00806945"/>
    <w:rsid w:val="0082580F"/>
    <w:rsid w:val="00833561"/>
    <w:rsid w:val="0083563A"/>
    <w:rsid w:val="00835BDC"/>
    <w:rsid w:val="00835F51"/>
    <w:rsid w:val="00845E72"/>
    <w:rsid w:val="00850A9B"/>
    <w:rsid w:val="0085516E"/>
    <w:rsid w:val="00856331"/>
    <w:rsid w:val="00860637"/>
    <w:rsid w:val="00862BF4"/>
    <w:rsid w:val="008677ED"/>
    <w:rsid w:val="00870F1D"/>
    <w:rsid w:val="008710A0"/>
    <w:rsid w:val="008806FB"/>
    <w:rsid w:val="00881CFE"/>
    <w:rsid w:val="00883992"/>
    <w:rsid w:val="0088418E"/>
    <w:rsid w:val="008962C8"/>
    <w:rsid w:val="008B0A0E"/>
    <w:rsid w:val="008B3A74"/>
    <w:rsid w:val="008B6694"/>
    <w:rsid w:val="008C0AF2"/>
    <w:rsid w:val="008C3A6A"/>
    <w:rsid w:val="008C5D61"/>
    <w:rsid w:val="008D0AF5"/>
    <w:rsid w:val="008D2A32"/>
    <w:rsid w:val="008D3DE4"/>
    <w:rsid w:val="008E0C0D"/>
    <w:rsid w:val="008E4866"/>
    <w:rsid w:val="008F1DB7"/>
    <w:rsid w:val="008F1F87"/>
    <w:rsid w:val="008F364E"/>
    <w:rsid w:val="008F704B"/>
    <w:rsid w:val="009009D8"/>
    <w:rsid w:val="00900A1A"/>
    <w:rsid w:val="009039CB"/>
    <w:rsid w:val="00906EC0"/>
    <w:rsid w:val="0091269A"/>
    <w:rsid w:val="009131F7"/>
    <w:rsid w:val="00930055"/>
    <w:rsid w:val="009305E4"/>
    <w:rsid w:val="0093357C"/>
    <w:rsid w:val="009358CA"/>
    <w:rsid w:val="00935DFB"/>
    <w:rsid w:val="00936524"/>
    <w:rsid w:val="00936C07"/>
    <w:rsid w:val="0094798C"/>
    <w:rsid w:val="009506FA"/>
    <w:rsid w:val="0095149B"/>
    <w:rsid w:val="00964044"/>
    <w:rsid w:val="00972008"/>
    <w:rsid w:val="00974C27"/>
    <w:rsid w:val="009762BE"/>
    <w:rsid w:val="0098012F"/>
    <w:rsid w:val="009802AA"/>
    <w:rsid w:val="009818DF"/>
    <w:rsid w:val="009963CA"/>
    <w:rsid w:val="009A5418"/>
    <w:rsid w:val="009B0141"/>
    <w:rsid w:val="009B0CE0"/>
    <w:rsid w:val="009B5A30"/>
    <w:rsid w:val="009D0871"/>
    <w:rsid w:val="009D5310"/>
    <w:rsid w:val="009E0FDB"/>
    <w:rsid w:val="009E3431"/>
    <w:rsid w:val="009E5994"/>
    <w:rsid w:val="009F0D48"/>
    <w:rsid w:val="009F1AA7"/>
    <w:rsid w:val="009F2ED5"/>
    <w:rsid w:val="00A00CBD"/>
    <w:rsid w:val="00A02C14"/>
    <w:rsid w:val="00A033B7"/>
    <w:rsid w:val="00A0678A"/>
    <w:rsid w:val="00A06C6D"/>
    <w:rsid w:val="00A079C2"/>
    <w:rsid w:val="00A07ECB"/>
    <w:rsid w:val="00A11B39"/>
    <w:rsid w:val="00A11BA7"/>
    <w:rsid w:val="00A1336F"/>
    <w:rsid w:val="00A2380A"/>
    <w:rsid w:val="00A25E57"/>
    <w:rsid w:val="00A30D65"/>
    <w:rsid w:val="00A33C85"/>
    <w:rsid w:val="00A34FBE"/>
    <w:rsid w:val="00A43E9F"/>
    <w:rsid w:val="00A466FE"/>
    <w:rsid w:val="00A57970"/>
    <w:rsid w:val="00A61227"/>
    <w:rsid w:val="00A62233"/>
    <w:rsid w:val="00A624B8"/>
    <w:rsid w:val="00A6640C"/>
    <w:rsid w:val="00A67544"/>
    <w:rsid w:val="00A70496"/>
    <w:rsid w:val="00A71179"/>
    <w:rsid w:val="00A80DDA"/>
    <w:rsid w:val="00A91BB8"/>
    <w:rsid w:val="00A95263"/>
    <w:rsid w:val="00A9751A"/>
    <w:rsid w:val="00AA297C"/>
    <w:rsid w:val="00AA5D7D"/>
    <w:rsid w:val="00AC587D"/>
    <w:rsid w:val="00AC75F5"/>
    <w:rsid w:val="00AD1FD5"/>
    <w:rsid w:val="00AD26AA"/>
    <w:rsid w:val="00AF725B"/>
    <w:rsid w:val="00B00AEF"/>
    <w:rsid w:val="00B0450E"/>
    <w:rsid w:val="00B062CB"/>
    <w:rsid w:val="00B06589"/>
    <w:rsid w:val="00B0675A"/>
    <w:rsid w:val="00B21D83"/>
    <w:rsid w:val="00B31132"/>
    <w:rsid w:val="00B4543B"/>
    <w:rsid w:val="00B50D44"/>
    <w:rsid w:val="00B51C51"/>
    <w:rsid w:val="00B63D21"/>
    <w:rsid w:val="00B706DB"/>
    <w:rsid w:val="00B74640"/>
    <w:rsid w:val="00B84DAC"/>
    <w:rsid w:val="00B87118"/>
    <w:rsid w:val="00B90FC5"/>
    <w:rsid w:val="00B96D8C"/>
    <w:rsid w:val="00BA0DA0"/>
    <w:rsid w:val="00BB0899"/>
    <w:rsid w:val="00BB6F59"/>
    <w:rsid w:val="00BC6EDE"/>
    <w:rsid w:val="00BE0A72"/>
    <w:rsid w:val="00BE4E03"/>
    <w:rsid w:val="00BE5E31"/>
    <w:rsid w:val="00BF040C"/>
    <w:rsid w:val="00BF2D86"/>
    <w:rsid w:val="00BF4DF0"/>
    <w:rsid w:val="00C03378"/>
    <w:rsid w:val="00C10DA9"/>
    <w:rsid w:val="00C11646"/>
    <w:rsid w:val="00C16699"/>
    <w:rsid w:val="00C245CB"/>
    <w:rsid w:val="00C31462"/>
    <w:rsid w:val="00C336DC"/>
    <w:rsid w:val="00C36423"/>
    <w:rsid w:val="00C41CF8"/>
    <w:rsid w:val="00C4286E"/>
    <w:rsid w:val="00C47251"/>
    <w:rsid w:val="00C4733C"/>
    <w:rsid w:val="00C60E8E"/>
    <w:rsid w:val="00C65682"/>
    <w:rsid w:val="00C715C5"/>
    <w:rsid w:val="00C71CD4"/>
    <w:rsid w:val="00C72BB5"/>
    <w:rsid w:val="00C90660"/>
    <w:rsid w:val="00CA0D24"/>
    <w:rsid w:val="00CB44C1"/>
    <w:rsid w:val="00CB4B25"/>
    <w:rsid w:val="00CB6E7C"/>
    <w:rsid w:val="00CC2057"/>
    <w:rsid w:val="00CC2D6B"/>
    <w:rsid w:val="00CC4740"/>
    <w:rsid w:val="00CC7822"/>
    <w:rsid w:val="00CF6548"/>
    <w:rsid w:val="00D105A6"/>
    <w:rsid w:val="00D1769B"/>
    <w:rsid w:val="00D213B7"/>
    <w:rsid w:val="00D24F12"/>
    <w:rsid w:val="00D362A6"/>
    <w:rsid w:val="00D450B0"/>
    <w:rsid w:val="00D4566B"/>
    <w:rsid w:val="00D62D1A"/>
    <w:rsid w:val="00D72CB7"/>
    <w:rsid w:val="00D72E04"/>
    <w:rsid w:val="00D82F1B"/>
    <w:rsid w:val="00D83D7B"/>
    <w:rsid w:val="00D9227A"/>
    <w:rsid w:val="00D92DD0"/>
    <w:rsid w:val="00D9372E"/>
    <w:rsid w:val="00DB0D82"/>
    <w:rsid w:val="00DB4D96"/>
    <w:rsid w:val="00DC0D22"/>
    <w:rsid w:val="00DC1CC7"/>
    <w:rsid w:val="00DC3EAF"/>
    <w:rsid w:val="00DC45B5"/>
    <w:rsid w:val="00DC4723"/>
    <w:rsid w:val="00DC51BD"/>
    <w:rsid w:val="00DD05F4"/>
    <w:rsid w:val="00DD2CF6"/>
    <w:rsid w:val="00DD6F01"/>
    <w:rsid w:val="00DD704A"/>
    <w:rsid w:val="00DE1D10"/>
    <w:rsid w:val="00DE2562"/>
    <w:rsid w:val="00DF0101"/>
    <w:rsid w:val="00E0418D"/>
    <w:rsid w:val="00E0621C"/>
    <w:rsid w:val="00E15262"/>
    <w:rsid w:val="00E173FF"/>
    <w:rsid w:val="00E228D9"/>
    <w:rsid w:val="00E32C36"/>
    <w:rsid w:val="00E40BFD"/>
    <w:rsid w:val="00E42BCD"/>
    <w:rsid w:val="00E42F71"/>
    <w:rsid w:val="00E4726D"/>
    <w:rsid w:val="00E51B32"/>
    <w:rsid w:val="00E52C66"/>
    <w:rsid w:val="00E61C0B"/>
    <w:rsid w:val="00E65295"/>
    <w:rsid w:val="00E74517"/>
    <w:rsid w:val="00E768B5"/>
    <w:rsid w:val="00E84FE5"/>
    <w:rsid w:val="00E8744B"/>
    <w:rsid w:val="00E90B7F"/>
    <w:rsid w:val="00E93178"/>
    <w:rsid w:val="00E936A3"/>
    <w:rsid w:val="00E94775"/>
    <w:rsid w:val="00E97323"/>
    <w:rsid w:val="00EB1B41"/>
    <w:rsid w:val="00EB54EF"/>
    <w:rsid w:val="00EC0086"/>
    <w:rsid w:val="00EC38CF"/>
    <w:rsid w:val="00EC40C2"/>
    <w:rsid w:val="00EC4148"/>
    <w:rsid w:val="00EC6D61"/>
    <w:rsid w:val="00EE5393"/>
    <w:rsid w:val="00F04F2C"/>
    <w:rsid w:val="00F06756"/>
    <w:rsid w:val="00F13BF2"/>
    <w:rsid w:val="00F25918"/>
    <w:rsid w:val="00F26028"/>
    <w:rsid w:val="00F309E8"/>
    <w:rsid w:val="00F32082"/>
    <w:rsid w:val="00F34FE3"/>
    <w:rsid w:val="00F40FC9"/>
    <w:rsid w:val="00F623F5"/>
    <w:rsid w:val="00F6251E"/>
    <w:rsid w:val="00F64696"/>
    <w:rsid w:val="00F650C4"/>
    <w:rsid w:val="00F67551"/>
    <w:rsid w:val="00F745ED"/>
    <w:rsid w:val="00F748CE"/>
    <w:rsid w:val="00F8100B"/>
    <w:rsid w:val="00F82259"/>
    <w:rsid w:val="00F84448"/>
    <w:rsid w:val="00F857FC"/>
    <w:rsid w:val="00F9221E"/>
    <w:rsid w:val="00F935EE"/>
    <w:rsid w:val="00FA6974"/>
    <w:rsid w:val="00FA721B"/>
    <w:rsid w:val="00FC2B95"/>
    <w:rsid w:val="00FC5579"/>
    <w:rsid w:val="00FD323F"/>
    <w:rsid w:val="00FE11B3"/>
    <w:rsid w:val="00FE11F2"/>
    <w:rsid w:val="00FE44C4"/>
    <w:rsid w:val="00FF1718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7C5A9A"/>
  <w15:docId w15:val="{EDB8820C-EE04-481E-ACAC-6AAB90BD8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76C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0">
    <w:name w:val="heading 2"/>
    <w:basedOn w:val="Normalny"/>
    <w:next w:val="Normalny"/>
    <w:link w:val="Nagwek2Znak"/>
    <w:qFormat/>
    <w:rsid w:val="00276C1E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gwek30">
    <w:name w:val="heading 3"/>
    <w:basedOn w:val="Normalny"/>
    <w:next w:val="Normalny"/>
    <w:link w:val="Nagwek3Znak"/>
    <w:qFormat/>
    <w:rsid w:val="00276C1E"/>
    <w:pPr>
      <w:keepNext/>
      <w:keepLines/>
      <w:spacing w:before="40"/>
      <w:outlineLvl w:val="2"/>
    </w:pPr>
    <w:rPr>
      <w:rFonts w:ascii="Calibri Light" w:hAnsi="Calibri Light"/>
      <w:color w:val="1F4D78"/>
      <w:sz w:val="20"/>
      <w:szCs w:val="20"/>
    </w:rPr>
  </w:style>
  <w:style w:type="paragraph" w:styleId="Nagwek40">
    <w:name w:val="heading 4"/>
    <w:basedOn w:val="Normalny"/>
    <w:next w:val="Normalny"/>
    <w:link w:val="Nagwek4Znak"/>
    <w:qFormat/>
    <w:rsid w:val="00276C1E"/>
    <w:pPr>
      <w:keepNext/>
      <w:jc w:val="center"/>
      <w:outlineLvl w:val="3"/>
    </w:pPr>
    <w:rPr>
      <w:rFonts w:ascii="Arial" w:hAnsi="Arial" w:cs="Arial"/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76C1E"/>
    <w:pPr>
      <w:spacing w:before="240" w:after="60" w:line="262" w:lineRule="auto"/>
      <w:ind w:left="10" w:right="54" w:hanging="10"/>
      <w:jc w:val="both"/>
      <w:outlineLvl w:val="4"/>
    </w:pPr>
    <w:rPr>
      <w:rFonts w:ascii="Calibri" w:hAnsi="Calibri"/>
      <w:b/>
      <w:bCs/>
      <w:i/>
      <w:iCs/>
      <w:color w:val="00000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76C1E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szCs w:val="20"/>
    </w:rPr>
  </w:style>
  <w:style w:type="paragraph" w:styleId="Nagwek7">
    <w:name w:val="heading 7"/>
    <w:basedOn w:val="Normalny"/>
    <w:next w:val="Normalny"/>
    <w:link w:val="Nagwek7Znak"/>
    <w:qFormat/>
    <w:rsid w:val="00276C1E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nhideWhenUsed/>
    <w:qFormat/>
    <w:rsid w:val="00276C1E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B62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B62C0"/>
  </w:style>
  <w:style w:type="paragraph" w:styleId="Stopka">
    <w:name w:val="footer"/>
    <w:aliases w:val=" Znak,Znak"/>
    <w:basedOn w:val="Normalny"/>
    <w:link w:val="StopkaZnak"/>
    <w:uiPriority w:val="99"/>
    <w:unhideWhenUsed/>
    <w:rsid w:val="007B62C0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1"/>
    <w:basedOn w:val="Domylnaczcionkaakapitu"/>
    <w:link w:val="Stopka"/>
    <w:uiPriority w:val="99"/>
    <w:rsid w:val="007B62C0"/>
  </w:style>
  <w:style w:type="table" w:styleId="Tabela-Siatka">
    <w:name w:val="Table Grid"/>
    <w:basedOn w:val="Standardowy"/>
    <w:uiPriority w:val="59"/>
    <w:rsid w:val="007B6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347A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347A7"/>
    <w:rPr>
      <w:color w:val="605E5C"/>
      <w:shd w:val="clear" w:color="auto" w:fill="E1DFDD"/>
    </w:rPr>
  </w:style>
  <w:style w:type="paragraph" w:styleId="Akapitzlist">
    <w:name w:val="List Paragraph"/>
    <w:aliases w:val="List Paragraph,Akapit z listą BS,L1,Numerowanie,Paragraf,Punkt 1.1,Akapit z listą5,2 heading,A_wyliczenie,K-P_odwolanie,maz_wyliczenie,opis dzialania,T_SZ_List Paragraph,normalny tekst,CW_Lista,Colorful List Accent 1,Akapit z listą4,Norma"/>
    <w:basedOn w:val="Normalny"/>
    <w:link w:val="AkapitzlistZnak"/>
    <w:uiPriority w:val="34"/>
    <w:qFormat/>
    <w:rsid w:val="00AD1FD5"/>
    <w:pPr>
      <w:ind w:left="720"/>
      <w:contextualSpacing/>
    </w:pPr>
  </w:style>
  <w:style w:type="paragraph" w:customStyle="1" w:styleId="1Wyliczankawpara">
    <w:name w:val="1. Wyliczanka_w_para"/>
    <w:basedOn w:val="Normalny"/>
    <w:rsid w:val="006746B1"/>
    <w:pPr>
      <w:numPr>
        <w:numId w:val="1"/>
      </w:numPr>
      <w:tabs>
        <w:tab w:val="clear" w:pos="360"/>
      </w:tabs>
      <w:spacing w:after="120"/>
      <w:ind w:left="720"/>
      <w:jc w:val="both"/>
    </w:pPr>
    <w:rPr>
      <w:rFonts w:eastAsia="MS Mincho"/>
      <w:lang w:eastAsia="en-US"/>
    </w:rPr>
  </w:style>
  <w:style w:type="character" w:customStyle="1" w:styleId="AkapitzlistZnak">
    <w:name w:val="Akapit z listą Znak"/>
    <w:aliases w:val="List Paragraph Znak,Akapit z listą BS Znak,L1 Znak,Numerowanie Znak,Paragraf Znak,Punkt 1.1 Znak,Akapit z listą5 Znak,2 heading Znak,A_wyliczenie Znak,K-P_odwolanie Znak,maz_wyliczenie Znak,opis dzialania Znak,normalny tekst Znak"/>
    <w:link w:val="Akapitzlist"/>
    <w:uiPriority w:val="34"/>
    <w:qFormat/>
    <w:rsid w:val="003C33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B288D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B28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BB6F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74727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472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2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472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472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Zaimportowanystyl40">
    <w:name w:val="Zaimportowany styl 4.0"/>
    <w:rsid w:val="00DC1CC7"/>
    <w:pPr>
      <w:numPr>
        <w:numId w:val="2"/>
      </w:numPr>
    </w:pPr>
  </w:style>
  <w:style w:type="paragraph" w:styleId="Poprawka">
    <w:name w:val="Revision"/>
    <w:hidden/>
    <w:uiPriority w:val="99"/>
    <w:semiHidden/>
    <w:rsid w:val="002A1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,Podrozdział,Footnote,Podrozdział1,Footnote1,Podrozdział2,Footnote2, Znak10,Znak10,Podrozdzia3,-E Fuﬂnotentext,Fuﬂnotentext Ursprung,Fußnotentext Ursprung,-E Fußnotentext,Footnote text,Fußnote,FOOTNOTES,F"/>
    <w:basedOn w:val="Normalny"/>
    <w:link w:val="TekstprzypisudolnegoZnak"/>
    <w:uiPriority w:val="99"/>
    <w:unhideWhenUsed/>
    <w:qFormat/>
    <w:rsid w:val="00EB1B4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Tekst przypisu Znak,Podrozdział Znak,Footnote Znak,Podrozdział1 Znak,Footnote1 Znak,Podrozdział2 Znak,Footnote2 Znak, Znak10 Znak,Znak10 Znak,Podrozdzia3 Znak,-E Fuﬂnotentext Znak,Fuﬂnotentext Ursprung Znak,Footnote text Znak"/>
    <w:basedOn w:val="Domylnaczcionkaakapitu"/>
    <w:link w:val="Tekstprzypisudolnego"/>
    <w:uiPriority w:val="99"/>
    <w:qFormat/>
    <w:rsid w:val="00EB1B41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iPriority w:val="99"/>
    <w:unhideWhenUsed/>
    <w:rsid w:val="00EB1B4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276C1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276C1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276C1E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0"/>
    <w:rsid w:val="00276C1E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basedOn w:val="Domylnaczcionkaakapitu"/>
    <w:link w:val="Nagwek30"/>
    <w:rsid w:val="00276C1E"/>
    <w:rPr>
      <w:rFonts w:ascii="Calibri Light" w:eastAsia="Times New Roman" w:hAnsi="Calibri Light" w:cs="Times New Roman"/>
      <w:color w:val="1F4D78"/>
      <w:sz w:val="20"/>
      <w:szCs w:val="20"/>
    </w:rPr>
  </w:style>
  <w:style w:type="character" w:customStyle="1" w:styleId="Nagwek4Znak">
    <w:name w:val="Nagłówek 4 Znak"/>
    <w:basedOn w:val="Domylnaczcionkaakapitu"/>
    <w:link w:val="Nagwek40"/>
    <w:rsid w:val="00276C1E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76C1E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276C1E"/>
    <w:rPr>
      <w:rFonts w:ascii="Arial" w:eastAsia="Times New Roman" w:hAnsi="Arial" w:cs="Times New Roman"/>
      <w:b/>
      <w:sz w:val="18"/>
      <w:szCs w:val="20"/>
    </w:rPr>
  </w:style>
  <w:style w:type="character" w:customStyle="1" w:styleId="Nagwek7Znak">
    <w:name w:val="Nagłówek 7 Znak"/>
    <w:basedOn w:val="Domylnaczcionkaakapitu"/>
    <w:link w:val="Nagwek7"/>
    <w:rsid w:val="00276C1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76C1E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customStyle="1" w:styleId="Standard">
    <w:name w:val="Standard"/>
    <w:qFormat/>
    <w:rsid w:val="00276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character" w:customStyle="1" w:styleId="TekstpodstawowyZnak1">
    <w:name w:val="Tekst podstawowy Znak1"/>
    <w:basedOn w:val="Domylnaczcionkaakapitu"/>
    <w:rsid w:val="00276C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276C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276C1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Normalny"/>
    <w:rsid w:val="00276C1E"/>
    <w:pPr>
      <w:widowControl w:val="0"/>
      <w:spacing w:before="240"/>
      <w:jc w:val="both"/>
    </w:pPr>
    <w:rPr>
      <w:rFonts w:ascii="Arial" w:hAnsi="Arial"/>
      <w:szCs w:val="20"/>
    </w:rPr>
  </w:style>
  <w:style w:type="paragraph" w:customStyle="1" w:styleId="Tytu">
    <w:name w:val="Tytu?"/>
    <w:basedOn w:val="Normalny"/>
    <w:rsid w:val="00276C1E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customStyle="1" w:styleId="Default">
    <w:name w:val="Default"/>
    <w:link w:val="DefaultZnak"/>
    <w:qFormat/>
    <w:rsid w:val="00276C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276C1E"/>
    <w:pPr>
      <w:spacing w:after="0"/>
      <w:ind w:left="71"/>
    </w:pPr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276C1E"/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mark">
    <w:name w:val="footnote mark"/>
    <w:hidden/>
    <w:rsid w:val="00276C1E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rsid w:val="00276C1E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unhideWhenUsed/>
    <w:rsid w:val="00276C1E"/>
    <w:pPr>
      <w:ind w:left="10" w:right="54" w:hanging="10"/>
      <w:jc w:val="both"/>
    </w:pPr>
    <w:rPr>
      <w:color w:val="00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76C1E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276C1E"/>
    <w:rPr>
      <w:vertAlign w:val="superscript"/>
    </w:rPr>
  </w:style>
  <w:style w:type="paragraph" w:styleId="Zwykytekst">
    <w:name w:val="Plain Text"/>
    <w:basedOn w:val="Normalny"/>
    <w:link w:val="ZwykytekstZnak"/>
    <w:rsid w:val="00276C1E"/>
    <w:rPr>
      <w:rFonts w:ascii="Courier New" w:eastAsia="MS Mincho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76C1E"/>
    <w:rPr>
      <w:rFonts w:ascii="Courier New" w:eastAsia="MS Mincho" w:hAnsi="Courier New" w:cs="Times New Roman"/>
      <w:sz w:val="20"/>
      <w:szCs w:val="20"/>
      <w:lang w:eastAsia="pl-PL"/>
    </w:rPr>
  </w:style>
  <w:style w:type="character" w:styleId="Uwydatnienie">
    <w:name w:val="Emphasis"/>
    <w:uiPriority w:val="20"/>
    <w:qFormat/>
    <w:rsid w:val="00276C1E"/>
    <w:rPr>
      <w:i/>
      <w:iCs/>
    </w:rPr>
  </w:style>
  <w:style w:type="character" w:customStyle="1" w:styleId="apple-style-span">
    <w:name w:val="apple-style-span"/>
    <w:qFormat/>
    <w:rsid w:val="00276C1E"/>
  </w:style>
  <w:style w:type="table" w:customStyle="1" w:styleId="Tabela-Siatka11">
    <w:name w:val="Tabela - Siatka11"/>
    <w:basedOn w:val="Standardowy"/>
    <w:next w:val="Tabela-Siatka"/>
    <w:uiPriority w:val="39"/>
    <w:rsid w:val="00276C1E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uiPriority w:val="99"/>
    <w:semiHidden/>
    <w:unhideWhenUsed/>
    <w:rsid w:val="00276C1E"/>
    <w:rPr>
      <w:color w:val="605E5C"/>
      <w:shd w:val="clear" w:color="auto" w:fill="E1DFDD"/>
    </w:rPr>
  </w:style>
  <w:style w:type="paragraph" w:customStyle="1" w:styleId="p2">
    <w:name w:val="p2"/>
    <w:basedOn w:val="Normalny"/>
    <w:rsid w:val="00276C1E"/>
    <w:rPr>
      <w:rFonts w:ascii="Helvetica" w:hAnsi="Helvetica"/>
      <w:sz w:val="17"/>
      <w:szCs w:val="17"/>
    </w:rPr>
  </w:style>
  <w:style w:type="character" w:styleId="Pogrubienie">
    <w:name w:val="Strong"/>
    <w:uiPriority w:val="22"/>
    <w:qFormat/>
    <w:rsid w:val="00276C1E"/>
    <w:rPr>
      <w:b/>
      <w:bCs/>
    </w:rPr>
  </w:style>
  <w:style w:type="paragraph" w:customStyle="1" w:styleId="redniasiatka21">
    <w:name w:val="Średnia siatka 21"/>
    <w:link w:val="redniasiatka2Znak"/>
    <w:uiPriority w:val="1"/>
    <w:qFormat/>
    <w:rsid w:val="00276C1E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numbering" w:customStyle="1" w:styleId="Zaimportowanystyl2">
    <w:name w:val="Zaimportowany styl 2"/>
    <w:rsid w:val="00276C1E"/>
    <w:pPr>
      <w:numPr>
        <w:numId w:val="3"/>
      </w:numPr>
    </w:pPr>
  </w:style>
  <w:style w:type="character" w:customStyle="1" w:styleId="alb">
    <w:name w:val="a_lb"/>
    <w:rsid w:val="00276C1E"/>
  </w:style>
  <w:style w:type="character" w:styleId="UyteHipercze">
    <w:name w:val="FollowedHyperlink"/>
    <w:uiPriority w:val="99"/>
    <w:semiHidden/>
    <w:unhideWhenUsed/>
    <w:rsid w:val="00276C1E"/>
    <w:rPr>
      <w:color w:val="954F72"/>
      <w:u w:val="single"/>
    </w:rPr>
  </w:style>
  <w:style w:type="paragraph" w:styleId="NormalnyWeb">
    <w:name w:val="Normal (Web)"/>
    <w:basedOn w:val="Normalny"/>
    <w:uiPriority w:val="99"/>
    <w:rsid w:val="00276C1E"/>
    <w:pPr>
      <w:suppressAutoHyphens/>
      <w:spacing w:before="280" w:after="280"/>
    </w:pPr>
    <w:rPr>
      <w:lang w:eastAsia="ar-SA"/>
    </w:rPr>
  </w:style>
  <w:style w:type="character" w:customStyle="1" w:styleId="Tekstpodstawowy2Znak1">
    <w:name w:val="Tekst podstawowy 2 Znak1"/>
    <w:rsid w:val="00276C1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276C1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76C1E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276C1E"/>
    <w:pPr>
      <w:suppressAutoHyphens/>
      <w:spacing w:after="120"/>
    </w:pPr>
    <w:rPr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276C1E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wykytekst3">
    <w:name w:val="Zwykły tekst3"/>
    <w:basedOn w:val="Normalny"/>
    <w:rsid w:val="00276C1E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redniasiatka2Znak">
    <w:name w:val="Średnia siatka 2 Znak"/>
    <w:link w:val="redniasiatka21"/>
    <w:uiPriority w:val="1"/>
    <w:rsid w:val="00276C1E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customStyle="1" w:styleId="Tekstpodstawowy22">
    <w:name w:val="Tekst podstawowy 22"/>
    <w:basedOn w:val="Normalny"/>
    <w:rsid w:val="00276C1E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Style3">
    <w:name w:val="Style3"/>
    <w:basedOn w:val="Normalny"/>
    <w:rsid w:val="00276C1E"/>
    <w:pPr>
      <w:widowControl w:val="0"/>
      <w:autoSpaceDE w:val="0"/>
      <w:autoSpaceDN w:val="0"/>
      <w:adjustRightInd w:val="0"/>
      <w:spacing w:line="266" w:lineRule="exact"/>
    </w:pPr>
    <w:rPr>
      <w:rFonts w:ascii="Microsoft Sans Serif" w:hAnsi="Microsoft Sans Serif"/>
    </w:rPr>
  </w:style>
  <w:style w:type="character" w:customStyle="1" w:styleId="hotnewscz1">
    <w:name w:val="hotnews_c_z1"/>
    <w:rsid w:val="00276C1E"/>
  </w:style>
  <w:style w:type="paragraph" w:customStyle="1" w:styleId="Zawartotabeli">
    <w:name w:val="Zawartość tabeli"/>
    <w:basedOn w:val="Normalny"/>
    <w:rsid w:val="00276C1E"/>
    <w:pPr>
      <w:widowControl w:val="0"/>
      <w:suppressLineNumbers/>
      <w:suppressAutoHyphens/>
    </w:pPr>
    <w:rPr>
      <w:sz w:val="20"/>
      <w:szCs w:val="20"/>
    </w:rPr>
  </w:style>
  <w:style w:type="character" w:customStyle="1" w:styleId="BezodstpwZnak">
    <w:name w:val="Bez odstępów Znak"/>
    <w:link w:val="Bezodstpw"/>
    <w:rsid w:val="00276C1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276C1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ytu0">
    <w:name w:val="Title"/>
    <w:basedOn w:val="Normalny"/>
    <w:link w:val="TytuZnak"/>
    <w:qFormat/>
    <w:rsid w:val="00276C1E"/>
    <w:pPr>
      <w:widowControl w:val="0"/>
      <w:spacing w:before="240" w:after="60"/>
      <w:jc w:val="center"/>
    </w:pPr>
    <w:rPr>
      <w:rFonts w:ascii="Arial" w:hAnsi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0"/>
    <w:rsid w:val="00276C1E"/>
    <w:rPr>
      <w:rFonts w:ascii="Arial" w:eastAsia="Times New Roman" w:hAnsi="Arial" w:cs="Times New Roman"/>
      <w:b/>
      <w:bCs/>
      <w:kern w:val="28"/>
      <w:sz w:val="32"/>
      <w:szCs w:val="32"/>
    </w:rPr>
  </w:style>
  <w:style w:type="paragraph" w:customStyle="1" w:styleId="ox-0b56dd44f4-msonormal">
    <w:name w:val="ox-0b56dd44f4-msonormal"/>
    <w:basedOn w:val="Normalny"/>
    <w:rsid w:val="00276C1E"/>
    <w:pPr>
      <w:spacing w:before="100" w:beforeAutospacing="1" w:after="100" w:afterAutospacing="1"/>
    </w:pPr>
  </w:style>
  <w:style w:type="character" w:customStyle="1" w:styleId="lrzxr">
    <w:name w:val="lrzxr"/>
    <w:rsid w:val="00276C1E"/>
  </w:style>
  <w:style w:type="character" w:customStyle="1" w:styleId="summary-span-value">
    <w:name w:val="summary-span-value"/>
    <w:rsid w:val="00276C1E"/>
  </w:style>
  <w:style w:type="paragraph" w:customStyle="1" w:styleId="text-justify">
    <w:name w:val="text-justify"/>
    <w:basedOn w:val="Normalny"/>
    <w:rsid w:val="00276C1E"/>
    <w:pPr>
      <w:spacing w:before="100" w:beforeAutospacing="1" w:after="100" w:afterAutospacing="1"/>
    </w:pPr>
  </w:style>
  <w:style w:type="character" w:customStyle="1" w:styleId="Teksttreci">
    <w:name w:val="Tekst treści_"/>
    <w:link w:val="Teksttreci1"/>
    <w:locked/>
    <w:rsid w:val="00276C1E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qFormat/>
    <w:rsid w:val="00276C1E"/>
    <w:pPr>
      <w:shd w:val="clear" w:color="auto" w:fill="FFFFFF"/>
      <w:spacing w:before="240" w:after="120" w:line="240" w:lineRule="atLeast"/>
      <w:ind w:hanging="1340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styleId="Listanumerowana">
    <w:name w:val="List Number"/>
    <w:basedOn w:val="Normalny"/>
    <w:rsid w:val="00276C1E"/>
    <w:pPr>
      <w:widowControl w:val="0"/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styleId="Listanumerowana2">
    <w:name w:val="List Number 2"/>
    <w:basedOn w:val="Normalny"/>
    <w:rsid w:val="00276C1E"/>
    <w:pPr>
      <w:autoSpaceDE w:val="0"/>
      <w:autoSpaceDN w:val="0"/>
      <w:adjustRightInd w:val="0"/>
      <w:spacing w:line="288" w:lineRule="auto"/>
      <w:ind w:left="992" w:hanging="567"/>
      <w:jc w:val="both"/>
    </w:pPr>
    <w:rPr>
      <w:rFonts w:ascii="Times" w:hAnsi="Times"/>
      <w:sz w:val="22"/>
    </w:rPr>
  </w:style>
  <w:style w:type="paragraph" w:styleId="Listanumerowana5">
    <w:name w:val="List Number 5"/>
    <w:basedOn w:val="Normalny"/>
    <w:rsid w:val="00276C1E"/>
    <w:pPr>
      <w:tabs>
        <w:tab w:val="num" w:pos="2520"/>
      </w:tabs>
      <w:spacing w:line="288" w:lineRule="auto"/>
      <w:ind w:left="3544" w:hanging="992"/>
      <w:jc w:val="both"/>
    </w:pPr>
    <w:rPr>
      <w:rFonts w:ascii="Times" w:hAnsi="Times"/>
      <w:bCs/>
      <w:sz w:val="22"/>
      <w:szCs w:val="22"/>
    </w:rPr>
  </w:style>
  <w:style w:type="paragraph" w:customStyle="1" w:styleId="Normalny1">
    <w:name w:val="Normalny1"/>
    <w:rsid w:val="00276C1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paragraph" w:customStyle="1" w:styleId="pkt">
    <w:name w:val="pkt"/>
    <w:basedOn w:val="Normalny"/>
    <w:link w:val="pktZnak"/>
    <w:rsid w:val="00276C1E"/>
    <w:pPr>
      <w:spacing w:before="60" w:after="60"/>
      <w:ind w:left="851" w:hanging="295"/>
      <w:jc w:val="both"/>
    </w:pPr>
    <w:rPr>
      <w:szCs w:val="20"/>
    </w:rPr>
  </w:style>
  <w:style w:type="character" w:styleId="Numerstrony">
    <w:name w:val="page number"/>
    <w:rsid w:val="00276C1E"/>
  </w:style>
  <w:style w:type="paragraph" w:styleId="Spistreci1">
    <w:name w:val="toc 1"/>
    <w:basedOn w:val="Normalny"/>
    <w:next w:val="Normalny"/>
    <w:autoRedefine/>
    <w:uiPriority w:val="39"/>
    <w:rsid w:val="00276C1E"/>
    <w:pPr>
      <w:tabs>
        <w:tab w:val="right" w:pos="9628"/>
      </w:tabs>
      <w:jc w:val="both"/>
    </w:pPr>
    <w:rPr>
      <w:noProof/>
      <w:szCs w:val="20"/>
    </w:rPr>
  </w:style>
  <w:style w:type="numbering" w:customStyle="1" w:styleId="Bezlisty1">
    <w:name w:val="Bez listy1"/>
    <w:next w:val="Bezlisty"/>
    <w:semiHidden/>
    <w:rsid w:val="00276C1E"/>
  </w:style>
  <w:style w:type="paragraph" w:customStyle="1" w:styleId="tekstpodstnumer">
    <w:name w:val="tekstpodstnumer"/>
    <w:basedOn w:val="Normalny"/>
    <w:rsid w:val="00276C1E"/>
    <w:pPr>
      <w:jc w:val="both"/>
    </w:pPr>
    <w:rPr>
      <w:rFonts w:ascii="Arial" w:hAnsi="Arial" w:cs="Arial"/>
      <w:sz w:val="22"/>
      <w:szCs w:val="22"/>
    </w:rPr>
  </w:style>
  <w:style w:type="paragraph" w:styleId="Mapadokumentu">
    <w:name w:val="Document Map"/>
    <w:basedOn w:val="Normalny"/>
    <w:link w:val="MapadokumentuZnak"/>
    <w:rsid w:val="00276C1E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276C1E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76C1E"/>
    <w:pPr>
      <w:tabs>
        <w:tab w:val="right" w:pos="9630"/>
      </w:tabs>
      <w:ind w:left="198"/>
      <w:contextualSpacing/>
    </w:pPr>
    <w:rPr>
      <w:sz w:val="20"/>
      <w:szCs w:val="20"/>
    </w:rPr>
  </w:style>
  <w:style w:type="character" w:styleId="Numerwiersza">
    <w:name w:val="line number"/>
    <w:rsid w:val="00276C1E"/>
  </w:style>
  <w:style w:type="paragraph" w:customStyle="1" w:styleId="ZnakZnak">
    <w:name w:val="Znak Znak"/>
    <w:basedOn w:val="Normalny"/>
    <w:rsid w:val="00276C1E"/>
    <w:pPr>
      <w:spacing w:line="360" w:lineRule="auto"/>
      <w:jc w:val="both"/>
    </w:pPr>
    <w:rPr>
      <w:rFonts w:ascii="Verdana" w:hAnsi="Verdana"/>
      <w:sz w:val="20"/>
      <w:szCs w:val="20"/>
    </w:rPr>
  </w:style>
  <w:style w:type="numbering" w:customStyle="1" w:styleId="Bezlisty2">
    <w:name w:val="Bez listy2"/>
    <w:next w:val="Bezlisty"/>
    <w:semiHidden/>
    <w:rsid w:val="00276C1E"/>
  </w:style>
  <w:style w:type="paragraph" w:customStyle="1" w:styleId="Nagwek10">
    <w:name w:val="Nagłówek1"/>
    <w:basedOn w:val="Normalny"/>
    <w:rsid w:val="00276C1E"/>
    <w:pPr>
      <w:tabs>
        <w:tab w:val="left" w:pos="3375"/>
      </w:tabs>
      <w:spacing w:line="300" w:lineRule="auto"/>
      <w:jc w:val="both"/>
    </w:pPr>
    <w:rPr>
      <w:b/>
    </w:rPr>
  </w:style>
  <w:style w:type="paragraph" w:customStyle="1" w:styleId="Nagwek2">
    <w:name w:val="Nagłówek2"/>
    <w:basedOn w:val="Normalny"/>
    <w:rsid w:val="00276C1E"/>
    <w:pPr>
      <w:numPr>
        <w:numId w:val="5"/>
      </w:numPr>
      <w:tabs>
        <w:tab w:val="left" w:pos="3375"/>
      </w:tabs>
      <w:spacing w:line="300" w:lineRule="auto"/>
      <w:jc w:val="both"/>
    </w:pPr>
    <w:rPr>
      <w:b/>
    </w:rPr>
  </w:style>
  <w:style w:type="paragraph" w:customStyle="1" w:styleId="Nagwek3">
    <w:name w:val="Nagłówek3"/>
    <w:basedOn w:val="Normalny"/>
    <w:rsid w:val="00276C1E"/>
    <w:pPr>
      <w:numPr>
        <w:ilvl w:val="1"/>
        <w:numId w:val="4"/>
      </w:numPr>
      <w:tabs>
        <w:tab w:val="left" w:pos="540"/>
        <w:tab w:val="left" w:pos="1020"/>
      </w:tabs>
      <w:spacing w:before="60" w:line="300" w:lineRule="auto"/>
      <w:jc w:val="both"/>
    </w:pPr>
    <w:rPr>
      <w:b/>
    </w:rPr>
  </w:style>
  <w:style w:type="paragraph" w:styleId="Spistreci3">
    <w:name w:val="toc 3"/>
    <w:basedOn w:val="Normalny"/>
    <w:next w:val="Normalny"/>
    <w:autoRedefine/>
    <w:uiPriority w:val="39"/>
    <w:rsid w:val="00276C1E"/>
    <w:pPr>
      <w:ind w:left="480"/>
    </w:pPr>
  </w:style>
  <w:style w:type="paragraph" w:customStyle="1" w:styleId="Nagwek4">
    <w:name w:val="Nagłówek4"/>
    <w:basedOn w:val="Normalny"/>
    <w:link w:val="Nagwek4Znak0"/>
    <w:qFormat/>
    <w:rsid w:val="00276C1E"/>
    <w:pPr>
      <w:numPr>
        <w:numId w:val="6"/>
      </w:numPr>
      <w:spacing w:before="60" w:line="300" w:lineRule="auto"/>
      <w:jc w:val="both"/>
    </w:pPr>
    <w:rPr>
      <w:b/>
      <w:spacing w:val="10"/>
    </w:rPr>
  </w:style>
  <w:style w:type="character" w:customStyle="1" w:styleId="Nagwek4Znak0">
    <w:name w:val="Nagłówek4 Znak"/>
    <w:link w:val="Nagwek4"/>
    <w:rsid w:val="00276C1E"/>
    <w:rPr>
      <w:rFonts w:ascii="Times New Roman" w:eastAsia="Times New Roman" w:hAnsi="Times New Roman" w:cs="Times New Roman"/>
      <w:b/>
      <w:spacing w:val="1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76C1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276C1E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276C1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C1E"/>
    <w:pPr>
      <w:suppressAutoHyphens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en-US" w:eastAsia="ar-SA"/>
    </w:rPr>
  </w:style>
  <w:style w:type="character" w:customStyle="1" w:styleId="Znakiprzypiswdolnych">
    <w:name w:val="Znaki przypisów dolnych"/>
    <w:rsid w:val="00276C1E"/>
    <w:rPr>
      <w:vertAlign w:val="superscript"/>
    </w:rPr>
  </w:style>
  <w:style w:type="paragraph" w:styleId="Listapunktowana">
    <w:name w:val="List Bullet"/>
    <w:basedOn w:val="Normalny"/>
    <w:rsid w:val="00276C1E"/>
    <w:pPr>
      <w:numPr>
        <w:numId w:val="7"/>
      </w:numPr>
      <w:contextualSpacing/>
    </w:pPr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276C1E"/>
    <w:pPr>
      <w:suppressAutoHyphens/>
      <w:ind w:left="4956"/>
      <w:jc w:val="center"/>
    </w:pPr>
    <w:rPr>
      <w:i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276C1E"/>
    <w:pPr>
      <w:suppressAutoHyphens/>
      <w:ind w:left="360"/>
      <w:jc w:val="both"/>
    </w:pPr>
    <w:rPr>
      <w:sz w:val="20"/>
      <w:lang w:eastAsia="zh-CN"/>
    </w:rPr>
  </w:style>
  <w:style w:type="paragraph" w:styleId="Tekstpodstawowywcity">
    <w:name w:val="Body Text Indent"/>
    <w:basedOn w:val="Normalny"/>
    <w:link w:val="TekstpodstawowywcityZnak"/>
    <w:rsid w:val="00276C1E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76C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numerowana1poziomII">
    <w:name w:val="Lista numerowana 1 poziom II"/>
    <w:basedOn w:val="Normalny"/>
    <w:qFormat/>
    <w:rsid w:val="00276C1E"/>
    <w:pPr>
      <w:numPr>
        <w:ilvl w:val="1"/>
        <w:numId w:val="8"/>
      </w:numPr>
      <w:tabs>
        <w:tab w:val="left" w:pos="426"/>
      </w:tabs>
      <w:spacing w:before="100" w:beforeAutospacing="1" w:after="100" w:afterAutospacing="1" w:line="276" w:lineRule="auto"/>
      <w:jc w:val="both"/>
    </w:pPr>
    <w:rPr>
      <w:rFonts w:ascii="Calibri" w:eastAsia="Calibri" w:hAnsi="Calibri"/>
      <w:szCs w:val="22"/>
      <w:lang w:eastAsia="en-US"/>
    </w:rPr>
  </w:style>
  <w:style w:type="paragraph" w:customStyle="1" w:styleId="Listanumerowana1poziomIII">
    <w:name w:val="Lista numerowana 1 poziom III"/>
    <w:basedOn w:val="Normalny"/>
    <w:qFormat/>
    <w:rsid w:val="00276C1E"/>
    <w:pPr>
      <w:numPr>
        <w:ilvl w:val="2"/>
        <w:numId w:val="8"/>
      </w:numPr>
      <w:tabs>
        <w:tab w:val="left" w:pos="426"/>
      </w:tabs>
      <w:spacing w:before="100" w:beforeAutospacing="1" w:after="100" w:afterAutospacing="1" w:line="276" w:lineRule="auto"/>
      <w:jc w:val="both"/>
    </w:pPr>
    <w:rPr>
      <w:rFonts w:ascii="Calibri" w:eastAsia="Calibri" w:hAnsi="Calibri"/>
      <w:szCs w:val="22"/>
      <w:lang w:eastAsia="en-US"/>
    </w:rPr>
  </w:style>
  <w:style w:type="character" w:customStyle="1" w:styleId="spelle">
    <w:name w:val="spelle"/>
    <w:rsid w:val="00276C1E"/>
  </w:style>
  <w:style w:type="paragraph" w:customStyle="1" w:styleId="NormalnyWeb1">
    <w:name w:val="Normalny (Web)1"/>
    <w:basedOn w:val="Normalny"/>
    <w:rsid w:val="00276C1E"/>
    <w:pPr>
      <w:suppressAutoHyphens/>
      <w:spacing w:before="100" w:after="100" w:line="100" w:lineRule="atLeast"/>
      <w:jc w:val="both"/>
    </w:pPr>
    <w:rPr>
      <w:sz w:val="20"/>
      <w:szCs w:val="20"/>
      <w:lang w:eastAsia="ar-SA"/>
    </w:rPr>
  </w:style>
  <w:style w:type="character" w:customStyle="1" w:styleId="pktZnak">
    <w:name w:val="pkt Znak"/>
    <w:link w:val="pkt"/>
    <w:locked/>
    <w:rsid w:val="00276C1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CharStyle16">
    <w:name w:val="Char Style 16"/>
    <w:link w:val="Style15"/>
    <w:rsid w:val="00276C1E"/>
  </w:style>
  <w:style w:type="paragraph" w:customStyle="1" w:styleId="Style15">
    <w:name w:val="Style 15"/>
    <w:basedOn w:val="Normalny"/>
    <w:link w:val="CharStyle16"/>
    <w:rsid w:val="00276C1E"/>
    <w:pPr>
      <w:widowControl w:val="0"/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0">
    <w:name w:val="Tekst treści"/>
    <w:basedOn w:val="Normalny"/>
    <w:rsid w:val="00276C1E"/>
    <w:pPr>
      <w:shd w:val="clear" w:color="auto" w:fill="FFFFFF"/>
      <w:spacing w:line="240" w:lineRule="atLeast"/>
      <w:ind w:hanging="1700"/>
    </w:pPr>
    <w:rPr>
      <w:rFonts w:ascii="Verdana" w:eastAsia="Calibri" w:hAnsi="Verdana" w:cs="Verdana"/>
      <w:sz w:val="19"/>
      <w:szCs w:val="19"/>
    </w:rPr>
  </w:style>
  <w:style w:type="character" w:customStyle="1" w:styleId="TeksttreciPogrubienie">
    <w:name w:val="Tekst treści + Pogrubienie"/>
    <w:rsid w:val="00276C1E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paragraph" w:styleId="Lista2">
    <w:name w:val="List 2"/>
    <w:basedOn w:val="Normalny"/>
    <w:uiPriority w:val="99"/>
    <w:unhideWhenUsed/>
    <w:rsid w:val="00276C1E"/>
    <w:pPr>
      <w:ind w:left="566" w:hanging="283"/>
    </w:pPr>
    <w:rPr>
      <w:rFonts w:eastAsia="Calibri"/>
    </w:rPr>
  </w:style>
  <w:style w:type="paragraph" w:customStyle="1" w:styleId="paragraph">
    <w:name w:val="paragraph"/>
    <w:basedOn w:val="Normalny"/>
    <w:rsid w:val="00276C1E"/>
    <w:pPr>
      <w:spacing w:before="100" w:beforeAutospacing="1" w:after="100" w:afterAutospacing="1"/>
    </w:pPr>
  </w:style>
  <w:style w:type="character" w:customStyle="1" w:styleId="normaltextrun">
    <w:name w:val="normaltextrun"/>
    <w:rsid w:val="00276C1E"/>
  </w:style>
  <w:style w:type="character" w:customStyle="1" w:styleId="eop">
    <w:name w:val="eop"/>
    <w:rsid w:val="00276C1E"/>
  </w:style>
  <w:style w:type="character" w:customStyle="1" w:styleId="scxw174579145">
    <w:name w:val="scxw174579145"/>
    <w:rsid w:val="00276C1E"/>
  </w:style>
  <w:style w:type="character" w:customStyle="1" w:styleId="CharStyle14">
    <w:name w:val="Char Style 14"/>
    <w:link w:val="Style13"/>
    <w:rsid w:val="00276C1E"/>
    <w:rPr>
      <w:b/>
      <w:bCs/>
    </w:rPr>
  </w:style>
  <w:style w:type="paragraph" w:customStyle="1" w:styleId="Style13">
    <w:name w:val="Style 13"/>
    <w:basedOn w:val="Normalny"/>
    <w:link w:val="CharStyle14"/>
    <w:rsid w:val="00276C1E"/>
    <w:pPr>
      <w:widowControl w:val="0"/>
      <w:spacing w:after="120"/>
      <w:jc w:val="center"/>
      <w:outlineLvl w:val="3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Domylnaczcionkaakapitu1">
    <w:name w:val="Domyślna czcionka akapitu1"/>
    <w:rsid w:val="00276C1E"/>
  </w:style>
  <w:style w:type="paragraph" w:customStyle="1" w:styleId="pf0">
    <w:name w:val="pf0"/>
    <w:basedOn w:val="Normalny"/>
    <w:rsid w:val="00276C1E"/>
    <w:pPr>
      <w:spacing w:before="100" w:beforeAutospacing="1" w:after="100" w:afterAutospacing="1"/>
    </w:pPr>
  </w:style>
  <w:style w:type="character" w:customStyle="1" w:styleId="cf01">
    <w:name w:val="cf01"/>
    <w:rsid w:val="00276C1E"/>
    <w:rPr>
      <w:rFonts w:ascii="Segoe UI" w:hAnsi="Segoe UI" w:cs="Segoe UI" w:hint="default"/>
      <w:sz w:val="18"/>
      <w:szCs w:val="18"/>
    </w:rPr>
  </w:style>
  <w:style w:type="numbering" w:customStyle="1" w:styleId="WWNum11">
    <w:name w:val="WWNum11"/>
    <w:basedOn w:val="Bezlisty"/>
    <w:rsid w:val="00276C1E"/>
    <w:pPr>
      <w:numPr>
        <w:numId w:val="9"/>
      </w:numPr>
    </w:pPr>
  </w:style>
  <w:style w:type="paragraph" w:customStyle="1" w:styleId="BodyText31">
    <w:name w:val="Body Text 31"/>
    <w:basedOn w:val="Normalny"/>
    <w:rsid w:val="00276C1E"/>
    <w:pPr>
      <w:widowControl w:val="0"/>
    </w:pPr>
    <w:rPr>
      <w:rFonts w:ascii="Arial" w:hAnsi="Arial"/>
      <w:sz w:val="22"/>
      <w:szCs w:val="20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276C1E"/>
    <w:rPr>
      <w:color w:val="0000FF"/>
      <w:u w:val="single"/>
    </w:rPr>
  </w:style>
  <w:style w:type="paragraph" w:customStyle="1" w:styleId="programme-steppoint">
    <w:name w:val="programme-step__point"/>
    <w:basedOn w:val="Normalny"/>
    <w:rsid w:val="00276C1E"/>
    <w:pPr>
      <w:spacing w:before="100" w:beforeAutospacing="1" w:after="100" w:afterAutospacing="1"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276C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 w:line="276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276C1E"/>
    <w:rPr>
      <w:rFonts w:ascii="Courier New" w:eastAsia="Calibri" w:hAnsi="Courier New" w:cs="Courier New"/>
      <w:sz w:val="20"/>
      <w:szCs w:val="20"/>
    </w:rPr>
  </w:style>
  <w:style w:type="character" w:customStyle="1" w:styleId="Normalny2">
    <w:name w:val="Normalny2"/>
    <w:basedOn w:val="Domylnaczcionkaakapitu"/>
    <w:rsid w:val="00276C1E"/>
  </w:style>
  <w:style w:type="character" w:customStyle="1" w:styleId="Normalny3">
    <w:name w:val="Normalny3"/>
    <w:basedOn w:val="Domylnaczcionkaakapitu"/>
    <w:rsid w:val="00E65295"/>
  </w:style>
  <w:style w:type="character" w:customStyle="1" w:styleId="hgkelc">
    <w:name w:val="hgkelc"/>
    <w:basedOn w:val="Domylnaczcionkaakapitu"/>
    <w:rsid w:val="00E65295"/>
  </w:style>
  <w:style w:type="character" w:customStyle="1" w:styleId="Brak">
    <w:name w:val="Brak"/>
    <w:rsid w:val="00930055"/>
  </w:style>
  <w:style w:type="table" w:customStyle="1" w:styleId="Tabelasiatki1jasnaakcent11">
    <w:name w:val="Tabela siatki 1 — jasna — akcent 11"/>
    <w:basedOn w:val="Standardowy"/>
    <w:uiPriority w:val="46"/>
    <w:rsid w:val="00930055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Nierozpoznanawzmianka">
    <w:name w:val="Unresolved Mention"/>
    <w:uiPriority w:val="99"/>
    <w:semiHidden/>
    <w:unhideWhenUsed/>
    <w:rsid w:val="003A789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850A9B"/>
  </w:style>
  <w:style w:type="character" w:customStyle="1" w:styleId="cf11">
    <w:name w:val="cf11"/>
    <w:basedOn w:val="Domylnaczcionkaakapitu"/>
    <w:rsid w:val="005D65CF"/>
    <w:rPr>
      <w:rFonts w:ascii="Segoe UI" w:hAnsi="Segoe UI" w:cs="Segoe UI" w:hint="default"/>
      <w:b/>
      <w:bCs/>
      <w:sz w:val="18"/>
      <w:szCs w:val="18"/>
    </w:rPr>
  </w:style>
  <w:style w:type="paragraph" w:customStyle="1" w:styleId="Style38">
    <w:name w:val="Style38"/>
    <w:basedOn w:val="Normalny"/>
    <w:uiPriority w:val="99"/>
    <w:rsid w:val="00B51C51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</w:rPr>
  </w:style>
  <w:style w:type="character" w:customStyle="1" w:styleId="FontStyle111">
    <w:name w:val="Font Style111"/>
    <w:basedOn w:val="Domylnaczcionkaakapitu"/>
    <w:rsid w:val="00B51C51"/>
    <w:rPr>
      <w:rFonts w:ascii="Arial" w:hAnsi="Arial" w:cs="Arial" w:hint="default"/>
      <w:color w:val="00000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609E"/>
    <w:pPr>
      <w:spacing w:before="240" w:line="360" w:lineRule="auto"/>
      <w:contextualSpacing/>
    </w:pPr>
    <w:rPr>
      <w:rFonts w:ascii="Arial" w:eastAsia="Calibri" w:hAnsi="Arial"/>
      <w:b/>
      <w:bCs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1E609E"/>
    <w:rPr>
      <w:rFonts w:ascii="Arial" w:eastAsia="Calibri" w:hAnsi="Arial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05820-E47B-4EAB-B10B-CF06B8F30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</dc:creator>
  <cp:lastModifiedBy>Anita</cp:lastModifiedBy>
  <cp:revision>2</cp:revision>
  <cp:lastPrinted>2024-02-22T10:05:00Z</cp:lastPrinted>
  <dcterms:created xsi:type="dcterms:W3CDTF">2025-12-16T11:15:00Z</dcterms:created>
  <dcterms:modified xsi:type="dcterms:W3CDTF">2025-12-16T11:15:00Z</dcterms:modified>
</cp:coreProperties>
</file>